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94C0F" w14:textId="6987BAD5" w:rsidR="009C09DB" w:rsidRDefault="009C09DB" w:rsidP="004E413F">
      <w:pPr>
        <w:rPr>
          <w:b/>
          <w:sz w:val="28"/>
          <w:szCs w:val="28"/>
        </w:rPr>
      </w:pPr>
    </w:p>
    <w:p w14:paraId="17175FFD" w14:textId="77777777" w:rsidR="009C09DB" w:rsidRDefault="009C09DB" w:rsidP="004E413F">
      <w:pPr>
        <w:rPr>
          <w:b/>
          <w:sz w:val="28"/>
          <w:szCs w:val="28"/>
        </w:rPr>
      </w:pPr>
    </w:p>
    <w:p w14:paraId="0D0E27CF" w14:textId="77777777" w:rsidR="00EF4A48" w:rsidRPr="00E35E71" w:rsidRDefault="004E413F" w:rsidP="00F55635">
      <w:pPr>
        <w:tabs>
          <w:tab w:val="num" w:pos="200"/>
        </w:tabs>
        <w:jc w:val="both"/>
        <w:outlineLvl w:val="0"/>
      </w:pPr>
      <w:bookmarkStart w:id="0" w:name="_GoBack"/>
      <w:bookmarkEnd w:id="0"/>
      <w:r w:rsidRPr="00E35E71">
        <w:t xml:space="preserve">                                                                                                                </w:t>
      </w:r>
      <w:r w:rsidR="00EF4A48" w:rsidRPr="00E35E71">
        <w:t>УТВЕРЖДЕНО</w:t>
      </w:r>
    </w:p>
    <w:p w14:paraId="46ACEE13" w14:textId="7848539A" w:rsidR="00EF4A48" w:rsidRPr="009C09DB" w:rsidRDefault="00EF4A48" w:rsidP="009C09DB">
      <w:pPr>
        <w:ind w:left="4536"/>
        <w:jc w:val="both"/>
        <w:rPr>
          <w:color w:val="000000"/>
        </w:rPr>
      </w:pPr>
      <w:r w:rsidRPr="00E35E71">
        <w:rPr>
          <w:color w:val="000000"/>
        </w:rPr>
        <w:t xml:space="preserve">            </w:t>
      </w:r>
      <w:r w:rsidR="009C09DB">
        <w:rPr>
          <w:color w:val="000000"/>
        </w:rPr>
        <w:t>Р</w:t>
      </w:r>
      <w:r w:rsidRPr="00E35E71">
        <w:rPr>
          <w:color w:val="000000"/>
        </w:rPr>
        <w:t xml:space="preserve">ешением Дубровского поселкового Совета     </w:t>
      </w:r>
      <w:r w:rsidR="004E413F" w:rsidRPr="00E35E71">
        <w:rPr>
          <w:color w:val="000000"/>
        </w:rPr>
        <w:t xml:space="preserve">  </w:t>
      </w:r>
      <w:r w:rsidR="00C50BA6">
        <w:rPr>
          <w:color w:val="000000"/>
        </w:rPr>
        <w:t xml:space="preserve">                 </w:t>
      </w:r>
      <w:r w:rsidRPr="00E35E71">
        <w:rPr>
          <w:color w:val="000000"/>
        </w:rPr>
        <w:t>народных депутатов</w:t>
      </w:r>
      <w:r w:rsidRPr="00E35E71">
        <w:rPr>
          <w:i/>
          <w:iCs/>
          <w:color w:val="000000"/>
        </w:rPr>
        <w:t xml:space="preserve"> </w:t>
      </w:r>
      <w:r w:rsidR="009C09DB" w:rsidRPr="00E35E71">
        <w:t>от 17.12.202</w:t>
      </w:r>
      <w:r w:rsidR="009C09DB">
        <w:t xml:space="preserve"> года</w:t>
      </w:r>
      <w:r w:rsidR="004E413F" w:rsidRPr="00E35E71">
        <w:t xml:space="preserve"> </w:t>
      </w:r>
      <w:r w:rsidRPr="00E35E71">
        <w:t>№</w:t>
      </w:r>
      <w:r w:rsidR="004C746E" w:rsidRPr="00E35E71">
        <w:t xml:space="preserve"> </w:t>
      </w:r>
      <w:r w:rsidR="009C09DB">
        <w:t>50</w:t>
      </w:r>
    </w:p>
    <w:p w14:paraId="7336316E" w14:textId="77777777" w:rsidR="00EF4A48" w:rsidRPr="00700821" w:rsidRDefault="00EF4A48" w:rsidP="00EF4A48">
      <w:pPr>
        <w:ind w:firstLine="567"/>
        <w:jc w:val="right"/>
        <w:rPr>
          <w:color w:val="000000"/>
          <w:sz w:val="17"/>
          <w:szCs w:val="17"/>
        </w:rPr>
      </w:pPr>
    </w:p>
    <w:p w14:paraId="011343B3" w14:textId="77777777" w:rsidR="00EF4A48" w:rsidRPr="00EF4A48" w:rsidRDefault="00EF4A48" w:rsidP="00E35E71">
      <w:pPr>
        <w:ind w:firstLine="567"/>
        <w:jc w:val="center"/>
        <w:rPr>
          <w:b/>
          <w:bCs/>
          <w:color w:val="000000"/>
          <w:sz w:val="17"/>
          <w:szCs w:val="17"/>
        </w:rPr>
      </w:pPr>
    </w:p>
    <w:p w14:paraId="5B18CB85" w14:textId="77777777" w:rsidR="00EF4A48" w:rsidRPr="00EF4A48" w:rsidRDefault="00EF4A48" w:rsidP="00E35E71">
      <w:pPr>
        <w:jc w:val="center"/>
        <w:rPr>
          <w:b/>
          <w:bCs/>
          <w:color w:val="000000"/>
          <w:sz w:val="28"/>
          <w:szCs w:val="28"/>
        </w:rPr>
      </w:pPr>
      <w:r w:rsidRPr="00EF4A48">
        <w:rPr>
          <w:b/>
          <w:bCs/>
          <w:color w:val="000000"/>
          <w:sz w:val="28"/>
          <w:szCs w:val="28"/>
        </w:rPr>
        <w:t>Положение</w:t>
      </w:r>
    </w:p>
    <w:p w14:paraId="61448E93" w14:textId="77777777" w:rsidR="00EF4A48" w:rsidRPr="00EF4A48" w:rsidRDefault="00EF4A48" w:rsidP="00E35E71">
      <w:pPr>
        <w:jc w:val="center"/>
        <w:rPr>
          <w:b/>
          <w:bCs/>
          <w:i/>
          <w:iCs/>
          <w:color w:val="000000"/>
        </w:rPr>
      </w:pPr>
      <w:r w:rsidRPr="00EF4A48">
        <w:rPr>
          <w:b/>
          <w:bCs/>
          <w:color w:val="000000"/>
          <w:sz w:val="28"/>
          <w:szCs w:val="28"/>
        </w:rPr>
        <w:t>о муниципальном контроле в сфере благоустройства на территории Дубровского городского поселения Дубровского муниципального района Брянской области</w:t>
      </w:r>
    </w:p>
    <w:p w14:paraId="1E1E79DE" w14:textId="77777777" w:rsidR="00EF4A48" w:rsidRPr="00700821" w:rsidRDefault="00EF4A48" w:rsidP="00E35E71">
      <w:pPr>
        <w:spacing w:line="360" w:lineRule="auto"/>
        <w:jc w:val="center"/>
      </w:pPr>
    </w:p>
    <w:p w14:paraId="1235F2AC" w14:textId="77777777" w:rsidR="00EF4A48" w:rsidRDefault="00EF4A48" w:rsidP="00EF4A48">
      <w:pPr>
        <w:pStyle w:val="ConsPlusNormal"/>
        <w:numPr>
          <w:ilvl w:val="0"/>
          <w:numId w:val="3"/>
        </w:numPr>
        <w:jc w:val="center"/>
        <w:rPr>
          <w:rFonts w:ascii="Times New Roman" w:hAnsi="Times New Roman" w:cs="Times New Roman"/>
          <w:b/>
          <w:bCs/>
          <w:color w:val="000000"/>
          <w:sz w:val="28"/>
          <w:szCs w:val="28"/>
        </w:rPr>
      </w:pPr>
      <w:r w:rsidRPr="00700821">
        <w:rPr>
          <w:rFonts w:ascii="Times New Roman" w:hAnsi="Times New Roman" w:cs="Times New Roman"/>
          <w:b/>
          <w:bCs/>
          <w:color w:val="000000"/>
          <w:sz w:val="28"/>
          <w:szCs w:val="28"/>
        </w:rPr>
        <w:t>Общие положения</w:t>
      </w:r>
    </w:p>
    <w:p w14:paraId="3AAB6CBA" w14:textId="77777777" w:rsidR="00EF4A48" w:rsidRPr="00BF137C" w:rsidRDefault="00EF4A48" w:rsidP="00BF137C"/>
    <w:p w14:paraId="5D76F6E8" w14:textId="77777777" w:rsidR="005E4D5C" w:rsidRPr="00E35E71" w:rsidRDefault="00E35E71" w:rsidP="008800A5">
      <w:pPr>
        <w:widowControl w:val="0"/>
        <w:tabs>
          <w:tab w:val="left" w:pos="1276"/>
          <w:tab w:val="left" w:pos="3138"/>
          <w:tab w:val="left" w:pos="4800"/>
          <w:tab w:val="left" w:pos="5238"/>
          <w:tab w:val="left" w:pos="7463"/>
          <w:tab w:val="left" w:pos="8854"/>
          <w:tab w:val="left" w:pos="9285"/>
        </w:tabs>
        <w:kinsoku w:val="0"/>
        <w:overflowPunct w:val="0"/>
        <w:autoSpaceDE w:val="0"/>
        <w:autoSpaceDN w:val="0"/>
        <w:adjustRightInd w:val="0"/>
        <w:spacing w:before="48" w:line="276" w:lineRule="auto"/>
        <w:ind w:right="-36"/>
        <w:jc w:val="both"/>
        <w:rPr>
          <w:color w:val="000000"/>
          <w:spacing w:val="-2"/>
          <w:sz w:val="28"/>
          <w:szCs w:val="28"/>
        </w:rPr>
      </w:pPr>
      <w:r>
        <w:rPr>
          <w:color w:val="000000"/>
          <w:sz w:val="28"/>
          <w:szCs w:val="28"/>
        </w:rPr>
        <w:t xml:space="preserve">         </w:t>
      </w:r>
      <w:r w:rsidR="00F3221A" w:rsidRPr="00E35E71">
        <w:rPr>
          <w:color w:val="000000"/>
          <w:sz w:val="28"/>
          <w:szCs w:val="28"/>
        </w:rPr>
        <w:t>1.1. Настоящее Положение о муниципальном контроле в сфере благоустройства на территории Дубровского городского поселения Дубровского муниципального района Брянской области</w:t>
      </w:r>
      <w:r w:rsidR="006F2DCD" w:rsidRPr="00E35E71">
        <w:rPr>
          <w:color w:val="000000"/>
          <w:sz w:val="28"/>
          <w:szCs w:val="28"/>
        </w:rPr>
        <w:t xml:space="preserve"> </w:t>
      </w:r>
      <w:r w:rsidR="004C746E" w:rsidRPr="00E35E71">
        <w:rPr>
          <w:color w:val="000000"/>
          <w:sz w:val="28"/>
          <w:szCs w:val="28"/>
        </w:rPr>
        <w:t>(далее</w:t>
      </w:r>
      <w:r w:rsidR="004C746E" w:rsidRPr="00E35E71">
        <w:rPr>
          <w:color w:val="000000"/>
          <w:spacing w:val="59"/>
          <w:sz w:val="28"/>
          <w:szCs w:val="28"/>
        </w:rPr>
        <w:t xml:space="preserve"> </w:t>
      </w:r>
      <w:r w:rsidR="004C746E" w:rsidRPr="00E35E71">
        <w:rPr>
          <w:color w:val="000000"/>
          <w:sz w:val="28"/>
          <w:szCs w:val="28"/>
        </w:rPr>
        <w:t>—</w:t>
      </w:r>
      <w:r w:rsidR="004C746E" w:rsidRPr="00E35E71">
        <w:rPr>
          <w:color w:val="000000"/>
          <w:spacing w:val="60"/>
          <w:sz w:val="28"/>
          <w:szCs w:val="28"/>
        </w:rPr>
        <w:t xml:space="preserve"> </w:t>
      </w:r>
      <w:r w:rsidR="004C746E" w:rsidRPr="00E35E71">
        <w:rPr>
          <w:color w:val="000000"/>
          <w:spacing w:val="-2"/>
          <w:sz w:val="28"/>
          <w:szCs w:val="28"/>
        </w:rPr>
        <w:t>настоящее</w:t>
      </w:r>
      <w:r w:rsidR="005E4D5C" w:rsidRPr="00E35E71">
        <w:rPr>
          <w:color w:val="000000"/>
          <w:spacing w:val="-2"/>
          <w:sz w:val="28"/>
          <w:szCs w:val="28"/>
        </w:rPr>
        <w:t xml:space="preserve"> </w:t>
      </w:r>
      <w:r w:rsidR="004C746E" w:rsidRPr="00E35E71">
        <w:rPr>
          <w:sz w:val="28"/>
          <w:szCs w:val="28"/>
        </w:rPr>
        <w:t>Положение) устанавливает порядок организации и осуществления муниципального контроля в сфере благоустройства</w:t>
      </w:r>
      <w:r w:rsidR="003F3B5D" w:rsidRPr="00E35E71">
        <w:rPr>
          <w:sz w:val="28"/>
          <w:szCs w:val="28"/>
        </w:rPr>
        <w:t xml:space="preserve"> на т</w:t>
      </w:r>
      <w:r w:rsidR="003F3B5D" w:rsidRPr="00E35E71">
        <w:rPr>
          <w:color w:val="000000"/>
          <w:sz w:val="28"/>
          <w:szCs w:val="28"/>
        </w:rPr>
        <w:t>ерритории Дубровского городского поселения Дуб</w:t>
      </w:r>
      <w:r w:rsidR="003E1583" w:rsidRPr="00E35E71">
        <w:rPr>
          <w:color w:val="000000"/>
          <w:sz w:val="28"/>
          <w:szCs w:val="28"/>
        </w:rPr>
        <w:t>ровского муниципального района Б</w:t>
      </w:r>
      <w:r w:rsidR="003F3B5D" w:rsidRPr="00E35E71">
        <w:rPr>
          <w:color w:val="000000"/>
          <w:sz w:val="28"/>
          <w:szCs w:val="28"/>
        </w:rPr>
        <w:t>рянской области</w:t>
      </w:r>
      <w:r w:rsidR="0040681A" w:rsidRPr="00E35E71">
        <w:rPr>
          <w:color w:val="000000"/>
          <w:sz w:val="28"/>
          <w:szCs w:val="28"/>
        </w:rPr>
        <w:t xml:space="preserve"> </w:t>
      </w:r>
      <w:r w:rsidR="003F3B5D" w:rsidRPr="00E35E71">
        <w:rPr>
          <w:color w:val="000000"/>
          <w:sz w:val="28"/>
          <w:szCs w:val="28"/>
        </w:rPr>
        <w:t>(далее – контроль в сфере благоустройства)</w:t>
      </w:r>
      <w:r w:rsidR="004C746E" w:rsidRPr="00E35E71">
        <w:rPr>
          <w:color w:val="000000"/>
          <w:sz w:val="28"/>
          <w:szCs w:val="28"/>
        </w:rPr>
        <w:t>.</w:t>
      </w:r>
    </w:p>
    <w:p w14:paraId="37EB0C3B" w14:textId="77777777" w:rsidR="003F3B5D" w:rsidRPr="00E35E71" w:rsidRDefault="005E4D5C" w:rsidP="008800A5">
      <w:pPr>
        <w:widowControl w:val="0"/>
        <w:tabs>
          <w:tab w:val="left" w:pos="10046"/>
        </w:tabs>
        <w:kinsoku w:val="0"/>
        <w:overflowPunct w:val="0"/>
        <w:autoSpaceDE w:val="0"/>
        <w:autoSpaceDN w:val="0"/>
        <w:adjustRightInd w:val="0"/>
        <w:spacing w:line="276" w:lineRule="auto"/>
        <w:ind w:right="-36"/>
        <w:jc w:val="both"/>
        <w:rPr>
          <w:sz w:val="28"/>
          <w:szCs w:val="28"/>
        </w:rPr>
      </w:pPr>
      <w:r w:rsidRPr="00E35E71">
        <w:rPr>
          <w:sz w:val="28"/>
          <w:szCs w:val="28"/>
        </w:rPr>
        <w:t xml:space="preserve">           </w:t>
      </w:r>
      <w:r w:rsidR="003F3B5D" w:rsidRPr="00E35E71">
        <w:rPr>
          <w:sz w:val="28"/>
          <w:szCs w:val="28"/>
        </w:rPr>
        <w:t>1.2</w:t>
      </w:r>
      <w:r w:rsidRPr="00E35E71">
        <w:rPr>
          <w:sz w:val="28"/>
          <w:szCs w:val="28"/>
        </w:rPr>
        <w:t>.</w:t>
      </w:r>
      <w:r w:rsidR="003F3B5D" w:rsidRPr="00E35E71">
        <w:rPr>
          <w:sz w:val="28"/>
          <w:szCs w:val="28"/>
        </w:rPr>
        <w:t xml:space="preserve"> Пре</w:t>
      </w:r>
      <w:r w:rsidRPr="00E35E71">
        <w:rPr>
          <w:sz w:val="28"/>
          <w:szCs w:val="28"/>
        </w:rPr>
        <w:t>дметом контроля в сфере благоустро</w:t>
      </w:r>
      <w:r w:rsidR="00AD1F78" w:rsidRPr="00E35E71">
        <w:rPr>
          <w:sz w:val="28"/>
          <w:szCs w:val="28"/>
        </w:rPr>
        <w:t>йства является соблюдение правил</w:t>
      </w:r>
      <w:r w:rsidRPr="00E35E71">
        <w:rPr>
          <w:sz w:val="28"/>
          <w:szCs w:val="28"/>
        </w:rPr>
        <w:t xml:space="preserve"> благоустройства территории Дубровского городского поселения Дубровского муниципального района Брянской области, в том числе требований к соблюдению доступности для инвалидов объектов социальной, инженерной и транспортной инфраст</w:t>
      </w:r>
      <w:r w:rsidR="006031D8" w:rsidRPr="00E35E71">
        <w:rPr>
          <w:sz w:val="28"/>
          <w:szCs w:val="28"/>
        </w:rPr>
        <w:t>р</w:t>
      </w:r>
      <w:r w:rsidRPr="00E35E71">
        <w:rPr>
          <w:sz w:val="28"/>
          <w:szCs w:val="28"/>
        </w:rPr>
        <w:t>уктур</w:t>
      </w:r>
      <w:r w:rsidR="006031D8" w:rsidRPr="00E35E71">
        <w:rPr>
          <w:sz w:val="28"/>
          <w:szCs w:val="28"/>
        </w:rPr>
        <w:t xml:space="preserve"> и предоставляемых услуг (далее также- Правила благоустройства, обязательные требования).</w:t>
      </w:r>
    </w:p>
    <w:p w14:paraId="4F410721" w14:textId="77777777" w:rsidR="006031D8" w:rsidRPr="00E35E71" w:rsidRDefault="006031D8" w:rsidP="008800A5">
      <w:pPr>
        <w:widowControl w:val="0"/>
        <w:tabs>
          <w:tab w:val="left" w:pos="10046"/>
        </w:tabs>
        <w:kinsoku w:val="0"/>
        <w:overflowPunct w:val="0"/>
        <w:autoSpaceDE w:val="0"/>
        <w:autoSpaceDN w:val="0"/>
        <w:adjustRightInd w:val="0"/>
        <w:spacing w:line="276" w:lineRule="auto"/>
        <w:ind w:right="-36"/>
        <w:jc w:val="both"/>
        <w:rPr>
          <w:sz w:val="28"/>
          <w:szCs w:val="28"/>
        </w:rPr>
      </w:pPr>
      <w:r w:rsidRPr="00E35E71">
        <w:rPr>
          <w:sz w:val="28"/>
          <w:szCs w:val="28"/>
        </w:rPr>
        <w:t xml:space="preserve">           1.3. В предмет контроля в сфере благоустройства не входят установленные Правилами благоустройства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14:paraId="0CBB52B6" w14:textId="77777777" w:rsidR="00F3221A" w:rsidRPr="00E35E71" w:rsidRDefault="0040681A" w:rsidP="008800A5">
      <w:pPr>
        <w:widowControl w:val="0"/>
        <w:tabs>
          <w:tab w:val="left" w:pos="10046"/>
        </w:tabs>
        <w:kinsoku w:val="0"/>
        <w:overflowPunct w:val="0"/>
        <w:autoSpaceDE w:val="0"/>
        <w:autoSpaceDN w:val="0"/>
        <w:adjustRightInd w:val="0"/>
        <w:spacing w:line="276" w:lineRule="auto"/>
        <w:ind w:right="-36"/>
        <w:jc w:val="both"/>
        <w:rPr>
          <w:color w:val="000000"/>
          <w:sz w:val="28"/>
          <w:szCs w:val="28"/>
        </w:rPr>
      </w:pPr>
      <w:r w:rsidRPr="00E35E71">
        <w:rPr>
          <w:sz w:val="28"/>
          <w:szCs w:val="28"/>
        </w:rPr>
        <w:t xml:space="preserve">        </w:t>
      </w:r>
      <w:r w:rsidR="006031D8" w:rsidRPr="00E35E71">
        <w:rPr>
          <w:sz w:val="28"/>
          <w:szCs w:val="28"/>
        </w:rPr>
        <w:t>1.4. Контроль в сфере благоустройства осуществляется администрацией Дубровского района (далее- контрольный орган</w:t>
      </w:r>
      <w:r w:rsidR="00336C86" w:rsidRPr="00E35E71">
        <w:rPr>
          <w:sz w:val="28"/>
          <w:szCs w:val="28"/>
        </w:rPr>
        <w:t>).</w:t>
      </w:r>
      <w:r w:rsidR="00336C86" w:rsidRPr="00E35E71">
        <w:rPr>
          <w:color w:val="000000"/>
          <w:sz w:val="28"/>
          <w:szCs w:val="28"/>
        </w:rPr>
        <w:t xml:space="preserve">       </w:t>
      </w:r>
    </w:p>
    <w:p w14:paraId="0960BBCE" w14:textId="114ABFC4" w:rsidR="0040681A" w:rsidRPr="00E35E71" w:rsidRDefault="007B5771" w:rsidP="0040681A">
      <w:pPr>
        <w:pStyle w:val="1a"/>
        <w:jc w:val="both"/>
        <w:rPr>
          <w:color w:val="000000"/>
          <w:sz w:val="28"/>
          <w:szCs w:val="28"/>
        </w:rPr>
      </w:pPr>
      <w:r w:rsidRPr="00E35E71">
        <w:rPr>
          <w:color w:val="000000"/>
          <w:sz w:val="28"/>
          <w:szCs w:val="28"/>
        </w:rPr>
        <w:t xml:space="preserve">  </w:t>
      </w:r>
      <w:r w:rsidR="00336C86" w:rsidRPr="00E35E71">
        <w:rPr>
          <w:color w:val="000000"/>
          <w:sz w:val="28"/>
          <w:szCs w:val="28"/>
        </w:rPr>
        <w:t xml:space="preserve">1.5. </w:t>
      </w:r>
      <w:r w:rsidR="0040681A" w:rsidRPr="00E35E71">
        <w:rPr>
          <w:color w:val="000000"/>
          <w:sz w:val="28"/>
          <w:szCs w:val="28"/>
        </w:rPr>
        <w:t>Должностными лицами администрации, уполномоченными осуществлять контроль</w:t>
      </w:r>
      <w:r w:rsidR="004E413F" w:rsidRPr="00E35E71">
        <w:rPr>
          <w:color w:val="000000"/>
          <w:sz w:val="28"/>
          <w:szCs w:val="28"/>
        </w:rPr>
        <w:t xml:space="preserve"> </w:t>
      </w:r>
      <w:r w:rsidR="00C50BA6" w:rsidRPr="00E35E71">
        <w:rPr>
          <w:color w:val="000000"/>
          <w:sz w:val="28"/>
          <w:szCs w:val="28"/>
        </w:rPr>
        <w:t>с</w:t>
      </w:r>
      <w:r w:rsidR="0040681A" w:rsidRPr="00E35E71">
        <w:rPr>
          <w:color w:val="000000"/>
          <w:sz w:val="28"/>
          <w:szCs w:val="28"/>
        </w:rPr>
        <w:t xml:space="preserve"> сфере благоустройства, являются глава администрации, исполняющий обязанности главы администрации, инспектор по муниципальному контролю (далее также-должностные лица, уполномоченные на осуществление контроля, инспектор).</w:t>
      </w:r>
    </w:p>
    <w:p w14:paraId="5F117D57" w14:textId="77777777" w:rsidR="00F3221A" w:rsidRPr="00E35E71" w:rsidRDefault="0040681A" w:rsidP="0040681A">
      <w:pPr>
        <w:pStyle w:val="ConsPlusNormal"/>
        <w:spacing w:line="276" w:lineRule="auto"/>
        <w:ind w:firstLine="0"/>
        <w:jc w:val="both"/>
        <w:rPr>
          <w:rFonts w:ascii="Times New Roman" w:hAnsi="Times New Roman" w:cs="Times New Roman"/>
          <w:color w:val="000000"/>
          <w:sz w:val="28"/>
          <w:szCs w:val="28"/>
        </w:rPr>
      </w:pPr>
      <w:r w:rsidRPr="00E35E71">
        <w:rPr>
          <w:rFonts w:ascii="Times New Roman" w:hAnsi="Times New Roman" w:cs="Times New Roman"/>
          <w:sz w:val="28"/>
          <w:szCs w:val="28"/>
          <w:lang w:eastAsia="ru-RU"/>
        </w:rPr>
        <w:t xml:space="preserve">        </w:t>
      </w:r>
      <w:r w:rsidR="00F3221A" w:rsidRPr="00E35E71">
        <w:rPr>
          <w:rFonts w:ascii="Times New Roman" w:hAnsi="Times New Roman" w:cs="Times New Roman"/>
          <w:color w:val="000000"/>
          <w:sz w:val="28"/>
          <w:szCs w:val="28"/>
        </w:rPr>
        <w:t>1.6. Должностным лицом, уполномоченным на принятие решений о проведении контрольных мероприятий, является руководитель контрольного органа - глава администрации, а в случае его отсутствия - лицо, исполняющее его обязанности.</w:t>
      </w:r>
    </w:p>
    <w:p w14:paraId="3B597A74" w14:textId="04B04783" w:rsidR="00E35E71" w:rsidRDefault="0040681A" w:rsidP="00C50BA6">
      <w:pPr>
        <w:pStyle w:val="ConsPlusNormal"/>
        <w:spacing w:line="276" w:lineRule="auto"/>
        <w:ind w:firstLine="0"/>
        <w:jc w:val="both"/>
        <w:rPr>
          <w:rFonts w:ascii="Times New Roman" w:hAnsi="Times New Roman" w:cs="Times New Roman"/>
          <w:color w:val="000000"/>
          <w:sz w:val="28"/>
          <w:szCs w:val="28"/>
        </w:rPr>
      </w:pPr>
      <w:r w:rsidRPr="00E35E71">
        <w:rPr>
          <w:rFonts w:ascii="Times New Roman" w:hAnsi="Times New Roman" w:cs="Times New Roman"/>
          <w:color w:val="000000"/>
          <w:sz w:val="28"/>
          <w:szCs w:val="28"/>
        </w:rPr>
        <w:t xml:space="preserve">         </w:t>
      </w:r>
      <w:r w:rsidR="00F3221A" w:rsidRPr="00E35E71">
        <w:rPr>
          <w:rFonts w:ascii="Times New Roman" w:hAnsi="Times New Roman" w:cs="Times New Roman"/>
          <w:color w:val="000000"/>
          <w:sz w:val="28"/>
          <w:szCs w:val="28"/>
        </w:rPr>
        <w:t xml:space="preserve">1.7. К отношениям, связанным с осуществлением контроля в сфере благоустройства, применяются положения Федерального закона от 31 июля 2020 </w:t>
      </w:r>
      <w:r w:rsidR="00F3221A" w:rsidRPr="00E35E71">
        <w:rPr>
          <w:rFonts w:ascii="Times New Roman" w:hAnsi="Times New Roman" w:cs="Times New Roman"/>
          <w:color w:val="000000"/>
          <w:sz w:val="28"/>
          <w:szCs w:val="28"/>
        </w:rPr>
        <w:lastRenderedPageBreak/>
        <w:t>года № 248-ФЗ «О государственном контроле (надзоре) и муниципальном контроле в Российской Федерации» (далее - Федеральный закон № 248-ФЗ).</w:t>
      </w:r>
    </w:p>
    <w:p w14:paraId="72BB9206" w14:textId="77777777" w:rsidR="00F3221A" w:rsidRPr="00E35E71" w:rsidRDefault="00F3221A" w:rsidP="00E35E71">
      <w:pPr>
        <w:pStyle w:val="ConsPlusNormal"/>
        <w:spacing w:line="276" w:lineRule="auto"/>
        <w:ind w:firstLine="567"/>
        <w:jc w:val="both"/>
        <w:rPr>
          <w:rFonts w:ascii="Times New Roman" w:hAnsi="Times New Roman" w:cs="Times New Roman"/>
          <w:color w:val="000000"/>
          <w:sz w:val="28"/>
          <w:szCs w:val="28"/>
        </w:rPr>
      </w:pPr>
      <w:r w:rsidRPr="00E35E71">
        <w:rPr>
          <w:rFonts w:ascii="Times New Roman" w:hAnsi="Times New Roman" w:cs="Times New Roman"/>
          <w:color w:val="000000"/>
          <w:sz w:val="28"/>
          <w:szCs w:val="28"/>
        </w:rPr>
        <w:t>1.8. Должностные лица, уполномоченные на осуществление контроля в сфере благоустройства, при проведении контрольного мероприятия в пределах своих полномочий и в объеме проводимых контрольных действий пользуются правами и выполняют обязанности, установленными статьей 29 Федерального закона № 248-ФЗ.</w:t>
      </w:r>
    </w:p>
    <w:p w14:paraId="20DDE0E0" w14:textId="77777777" w:rsidR="00F3221A" w:rsidRPr="00E35E71" w:rsidRDefault="00F3221A" w:rsidP="00E35E71">
      <w:pPr>
        <w:pStyle w:val="ConsPlusNormal"/>
        <w:spacing w:line="276" w:lineRule="auto"/>
        <w:ind w:firstLine="567"/>
        <w:jc w:val="both"/>
        <w:rPr>
          <w:rFonts w:ascii="Times New Roman" w:eastAsia="Calibri" w:hAnsi="Times New Roman" w:cs="Times New Roman"/>
          <w:sz w:val="28"/>
          <w:szCs w:val="28"/>
        </w:rPr>
      </w:pPr>
      <w:r w:rsidRPr="00E35E71">
        <w:rPr>
          <w:rFonts w:ascii="Times New Roman" w:hAnsi="Times New Roman" w:cs="Times New Roman"/>
          <w:sz w:val="28"/>
          <w:szCs w:val="28"/>
        </w:rPr>
        <w:t>1.9. К</w:t>
      </w:r>
      <w:r w:rsidRPr="00E35E71">
        <w:rPr>
          <w:rFonts w:ascii="Times New Roman" w:eastAsia="Calibri" w:hAnsi="Times New Roman" w:cs="Times New Roman"/>
          <w:sz w:val="28"/>
          <w:szCs w:val="28"/>
        </w:rPr>
        <w:t>онтроль в сфере благоустройства осуществляется в отношении г</w:t>
      </w:r>
      <w:r w:rsidRPr="00E35E71">
        <w:rPr>
          <w:rFonts w:ascii="Times New Roman" w:hAnsi="Times New Roman" w:cs="Times New Roman"/>
          <w:sz w:val="28"/>
          <w:szCs w:val="28"/>
        </w:rPr>
        <w:t xml:space="preserve">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w:t>
      </w:r>
      <w:r w:rsidRPr="00E35E71">
        <w:rPr>
          <w:rFonts w:ascii="Times New Roman" w:eastAsia="Calibri" w:hAnsi="Times New Roman" w:cs="Times New Roman"/>
          <w:sz w:val="28"/>
          <w:szCs w:val="28"/>
        </w:rPr>
        <w:t xml:space="preserve">(далее </w:t>
      </w:r>
      <w:r w:rsidRPr="00E35E71">
        <w:rPr>
          <w:rFonts w:ascii="Times New Roman" w:eastAsia="Calibri" w:hAnsi="Times New Roman" w:cs="Times New Roman"/>
          <w:color w:val="000000"/>
          <w:spacing w:val="-5"/>
          <w:sz w:val="28"/>
          <w:szCs w:val="28"/>
        </w:rPr>
        <w:t xml:space="preserve">– </w:t>
      </w:r>
      <w:r w:rsidRPr="00E35E71">
        <w:rPr>
          <w:rFonts w:ascii="Times New Roman" w:eastAsia="Calibri" w:hAnsi="Times New Roman" w:cs="Times New Roman"/>
          <w:sz w:val="28"/>
          <w:szCs w:val="28"/>
        </w:rPr>
        <w:t xml:space="preserve">контролируемые лица). </w:t>
      </w:r>
    </w:p>
    <w:p w14:paraId="7B08AC0A" w14:textId="77777777" w:rsidR="00F3221A" w:rsidRPr="00E35E71" w:rsidRDefault="00F3221A" w:rsidP="00E35E71">
      <w:pPr>
        <w:pStyle w:val="ConsPlusNormal"/>
        <w:spacing w:line="276" w:lineRule="auto"/>
        <w:ind w:firstLine="567"/>
        <w:jc w:val="both"/>
        <w:rPr>
          <w:rFonts w:ascii="Times New Roman" w:hAnsi="Times New Roman" w:cs="Times New Roman"/>
          <w:sz w:val="28"/>
          <w:szCs w:val="28"/>
        </w:rPr>
      </w:pPr>
      <w:r w:rsidRPr="00E35E71">
        <w:rPr>
          <w:rFonts w:ascii="Times New Roman" w:hAnsi="Times New Roman" w:cs="Times New Roman"/>
          <w:color w:val="000000"/>
          <w:sz w:val="28"/>
          <w:szCs w:val="28"/>
        </w:rPr>
        <w:t xml:space="preserve">1.10. </w:t>
      </w:r>
      <w:r w:rsidRPr="00E35E71">
        <w:rPr>
          <w:rFonts w:ascii="Times New Roman" w:hAnsi="Times New Roman" w:cs="Times New Roman"/>
          <w:color w:val="000000"/>
          <w:sz w:val="28"/>
          <w:szCs w:val="28"/>
          <w:lang w:eastAsia="ru-RU"/>
        </w:rPr>
        <w:t>Объектами контроля в сфере благоустройства являются:</w:t>
      </w:r>
    </w:p>
    <w:p w14:paraId="16BD0474" w14:textId="77777777" w:rsidR="00F3221A" w:rsidRPr="00E35E71" w:rsidRDefault="00F3221A" w:rsidP="00E35E71">
      <w:pPr>
        <w:pStyle w:val="ConsPlusNormal"/>
        <w:spacing w:line="276" w:lineRule="auto"/>
        <w:ind w:firstLine="567"/>
        <w:jc w:val="both"/>
        <w:rPr>
          <w:rFonts w:ascii="Times New Roman" w:hAnsi="Times New Roman" w:cs="Times New Roman"/>
          <w:sz w:val="28"/>
          <w:szCs w:val="28"/>
        </w:rPr>
      </w:pPr>
      <w:r w:rsidRPr="00E35E71">
        <w:rPr>
          <w:rFonts w:ascii="Times New Roman" w:hAnsi="Times New Roman" w:cs="Times New Roman"/>
          <w:sz w:val="28"/>
          <w:szCs w:val="28"/>
        </w:rPr>
        <w:t>1) деятельность, действия (бездействие) контролируемых лиц, связанные с соблюдением Правил благоустройства</w:t>
      </w:r>
      <w:r w:rsidRPr="00E35E71">
        <w:rPr>
          <w:rFonts w:ascii="Times New Roman" w:hAnsi="Times New Roman" w:cs="Times New Roman"/>
          <w:color w:val="000000"/>
          <w:sz w:val="28"/>
          <w:szCs w:val="28"/>
        </w:rPr>
        <w:t>;</w:t>
      </w:r>
    </w:p>
    <w:p w14:paraId="6C60A3B0" w14:textId="77777777" w:rsidR="00F3221A" w:rsidRPr="00E35E71" w:rsidRDefault="00F3221A" w:rsidP="00E35E71">
      <w:pPr>
        <w:pStyle w:val="ConsPlusNormal"/>
        <w:spacing w:line="276" w:lineRule="auto"/>
        <w:ind w:firstLine="567"/>
        <w:jc w:val="both"/>
        <w:rPr>
          <w:rFonts w:ascii="Times New Roman" w:hAnsi="Times New Roman" w:cs="Times New Roman"/>
          <w:sz w:val="28"/>
          <w:szCs w:val="28"/>
        </w:rPr>
      </w:pPr>
      <w:r w:rsidRPr="00E35E71">
        <w:rPr>
          <w:rFonts w:ascii="Times New Roman" w:hAnsi="Times New Roman" w:cs="Times New Roman"/>
          <w:color w:val="000000"/>
          <w:sz w:val="28"/>
          <w:szCs w:val="28"/>
        </w:rPr>
        <w:t>2) здания, помещения, сооружения, линейные объекты, земельные и лесные участки, оборудование, устройства, предметы, материалы, транспортные средства, в том числе элементы благоустройства, объекты благоустройства, ограждающие устройства и другие объекты, которыми граждане и организации владеют и (или) пользуются и к которым Правилами благоустройства предъявляются обязательные требования.</w:t>
      </w:r>
    </w:p>
    <w:p w14:paraId="52749710" w14:textId="77777777" w:rsidR="00F3221A" w:rsidRPr="00E35E71" w:rsidRDefault="00F3221A" w:rsidP="00E35E71">
      <w:pPr>
        <w:pStyle w:val="ConsPlusNormal"/>
        <w:spacing w:line="276" w:lineRule="auto"/>
        <w:ind w:firstLine="567"/>
        <w:jc w:val="both"/>
        <w:rPr>
          <w:rFonts w:ascii="Times New Roman" w:hAnsi="Times New Roman" w:cs="Times New Roman"/>
          <w:sz w:val="28"/>
          <w:szCs w:val="28"/>
        </w:rPr>
      </w:pPr>
      <w:r w:rsidRPr="00E35E71">
        <w:rPr>
          <w:rFonts w:ascii="Times New Roman" w:hAnsi="Times New Roman" w:cs="Times New Roman"/>
          <w:color w:val="000000"/>
          <w:sz w:val="28"/>
          <w:szCs w:val="28"/>
        </w:rPr>
        <w:t xml:space="preserve">1.11. </w:t>
      </w:r>
      <w:r w:rsidRPr="00E35E71">
        <w:rPr>
          <w:rFonts w:ascii="Times New Roman" w:hAnsi="Times New Roman" w:cs="Times New Roman"/>
          <w:sz w:val="28"/>
          <w:szCs w:val="28"/>
        </w:rPr>
        <w:t>Контрольный орган осуществляет учет объектов контроля.</w:t>
      </w:r>
    </w:p>
    <w:p w14:paraId="5DD43207" w14:textId="77777777" w:rsidR="00F3221A" w:rsidRPr="00E35E71" w:rsidRDefault="00F3221A" w:rsidP="00E35E71">
      <w:pPr>
        <w:pStyle w:val="ConsPlusNormal"/>
        <w:spacing w:line="276" w:lineRule="auto"/>
        <w:ind w:firstLine="567"/>
        <w:jc w:val="both"/>
        <w:rPr>
          <w:rFonts w:ascii="Times New Roman" w:hAnsi="Times New Roman" w:cs="Times New Roman"/>
          <w:sz w:val="28"/>
          <w:szCs w:val="28"/>
        </w:rPr>
      </w:pPr>
      <w:r w:rsidRPr="00E35E71">
        <w:rPr>
          <w:rFonts w:ascii="Times New Roman" w:hAnsi="Times New Roman" w:cs="Times New Roman"/>
          <w:sz w:val="28"/>
          <w:szCs w:val="28"/>
        </w:rPr>
        <w:t>1.12.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309021FE" w14:textId="77777777" w:rsidR="00F3221A" w:rsidRPr="00E35E71" w:rsidRDefault="00F3221A" w:rsidP="00E35E71">
      <w:pPr>
        <w:pStyle w:val="ConsPlusNormal"/>
        <w:spacing w:line="276" w:lineRule="auto"/>
        <w:ind w:firstLine="567"/>
        <w:jc w:val="both"/>
        <w:rPr>
          <w:rFonts w:ascii="Times New Roman" w:hAnsi="Times New Roman" w:cs="Times New Roman"/>
          <w:sz w:val="28"/>
          <w:szCs w:val="28"/>
        </w:rPr>
      </w:pPr>
      <w:r w:rsidRPr="00E35E71">
        <w:rPr>
          <w:rFonts w:ascii="Times New Roman" w:hAnsi="Times New Roman" w:cs="Times New Roman"/>
          <w:sz w:val="28"/>
          <w:szCs w:val="28"/>
          <w:lang w:eastAsia="ru-RU"/>
        </w:rPr>
        <w:t>1.13.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2474D2E2" w14:textId="77777777" w:rsidR="00F3221A" w:rsidRPr="00E35E71" w:rsidRDefault="00F3221A" w:rsidP="00E35E71">
      <w:pPr>
        <w:pStyle w:val="ConsPlusNormal"/>
        <w:spacing w:line="276" w:lineRule="auto"/>
        <w:ind w:firstLine="567"/>
        <w:jc w:val="both"/>
        <w:rPr>
          <w:rFonts w:ascii="Times New Roman" w:hAnsi="Times New Roman" w:cs="Times New Roman"/>
          <w:sz w:val="28"/>
          <w:szCs w:val="28"/>
        </w:rPr>
      </w:pPr>
      <w:r w:rsidRPr="00E35E71">
        <w:rPr>
          <w:rFonts w:ascii="Times New Roman" w:hAnsi="Times New Roman" w:cs="Times New Roman"/>
          <w:color w:val="000000"/>
          <w:sz w:val="28"/>
          <w:szCs w:val="28"/>
          <w:lang w:eastAsia="ru-RU"/>
        </w:rPr>
        <w:t xml:space="preserve">1.14. </w:t>
      </w:r>
      <w:r w:rsidRPr="00E35E71">
        <w:rPr>
          <w:rFonts w:ascii="Times New Roman" w:hAnsi="Times New Roman" w:cs="Times New Roman"/>
          <w:sz w:val="28"/>
          <w:szCs w:val="28"/>
          <w:lang w:eastAsia="ru-RU"/>
        </w:rPr>
        <w:t xml:space="preserve">При осуществлении </w:t>
      </w:r>
      <w:r w:rsidRPr="00E35E71">
        <w:rPr>
          <w:rFonts w:ascii="Times New Roman" w:eastAsia="Calibri" w:hAnsi="Times New Roman" w:cs="Times New Roman"/>
          <w:color w:val="000000"/>
          <w:spacing w:val="-5"/>
          <w:sz w:val="28"/>
          <w:szCs w:val="28"/>
          <w:lang w:eastAsia="ru-RU"/>
        </w:rPr>
        <w:t xml:space="preserve">контроля </w:t>
      </w:r>
      <w:r w:rsidRPr="00E35E71">
        <w:rPr>
          <w:rFonts w:ascii="Times New Roman" w:hAnsi="Times New Roman" w:cs="Times New Roman"/>
          <w:color w:val="000000"/>
          <w:sz w:val="28"/>
          <w:szCs w:val="28"/>
          <w:lang w:eastAsia="ru-RU"/>
        </w:rPr>
        <w:t>в сфере благоустройства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14:paraId="30CAF820" w14:textId="77777777" w:rsidR="00F3221A" w:rsidRPr="00E35E71" w:rsidRDefault="00F3221A" w:rsidP="00E35E71">
      <w:pPr>
        <w:pStyle w:val="ConsPlusNormal"/>
        <w:spacing w:line="276" w:lineRule="auto"/>
        <w:ind w:firstLine="567"/>
        <w:jc w:val="both"/>
        <w:rPr>
          <w:rFonts w:ascii="Times New Roman" w:hAnsi="Times New Roman" w:cs="Times New Roman"/>
          <w:sz w:val="28"/>
          <w:szCs w:val="28"/>
        </w:rPr>
      </w:pPr>
      <w:r w:rsidRPr="00E35E71">
        <w:rPr>
          <w:rFonts w:ascii="Times New Roman" w:hAnsi="Times New Roman" w:cs="Times New Roman"/>
          <w:color w:val="000000"/>
          <w:sz w:val="28"/>
          <w:szCs w:val="28"/>
          <w:lang w:eastAsia="ru-RU"/>
        </w:rPr>
        <w:t xml:space="preserve">1.15.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8" w:anchor="64U0IK" w:history="1">
        <w:r w:rsidRPr="00E35E71">
          <w:rPr>
            <w:rStyle w:val="a5"/>
            <w:rFonts w:ascii="Times New Roman" w:hAnsi="Times New Roman" w:cs="Times New Roman"/>
            <w:color w:val="000000"/>
            <w:sz w:val="28"/>
            <w:szCs w:val="28"/>
            <w:u w:val="none"/>
            <w:lang w:eastAsia="ru-RU"/>
          </w:rPr>
          <w:t xml:space="preserve">Федеральным законом </w:t>
        </w:r>
      </w:hyperlink>
      <w:r w:rsidRPr="00E35E71">
        <w:rPr>
          <w:rFonts w:ascii="Times New Roman" w:hAnsi="Times New Roman" w:cs="Times New Roman"/>
          <w:color w:val="000000"/>
          <w:sz w:val="28"/>
          <w:szCs w:val="28"/>
          <w:lang w:eastAsia="ru-RU"/>
        </w:rPr>
        <w:t xml:space="preserve">№ 248-ФЗ, осуществляются с учетом </w:t>
      </w:r>
      <w:r w:rsidRPr="00E35E71">
        <w:rPr>
          <w:rFonts w:ascii="Times New Roman" w:hAnsi="Times New Roman" w:cs="Times New Roman"/>
          <w:color w:val="000000"/>
          <w:sz w:val="28"/>
          <w:szCs w:val="28"/>
          <w:lang w:eastAsia="ru-RU"/>
        </w:rPr>
        <w:lastRenderedPageBreak/>
        <w:t xml:space="preserve">требований законодательства Российской Федерации о государственной и иной охраняемой законом тайне. </w:t>
      </w:r>
    </w:p>
    <w:p w14:paraId="759DBD29" w14:textId="77777777" w:rsidR="00F3221A" w:rsidRDefault="00F3221A" w:rsidP="00F3221A">
      <w:pPr>
        <w:pStyle w:val="ConsPlusNormal"/>
        <w:spacing w:line="276" w:lineRule="auto"/>
        <w:ind w:firstLine="0"/>
        <w:jc w:val="center"/>
        <w:rPr>
          <w:rFonts w:ascii="Times New Roman" w:hAnsi="Times New Roman"/>
          <w:sz w:val="28"/>
          <w:szCs w:val="28"/>
        </w:rPr>
      </w:pPr>
    </w:p>
    <w:p w14:paraId="3F6ED06C" w14:textId="77777777" w:rsidR="00C1650C" w:rsidRDefault="00C1650C" w:rsidP="00E35E71">
      <w:pPr>
        <w:widowControl w:val="0"/>
        <w:tabs>
          <w:tab w:val="left" w:pos="1457"/>
        </w:tabs>
        <w:kinsoku w:val="0"/>
        <w:overflowPunct w:val="0"/>
        <w:autoSpaceDE w:val="0"/>
        <w:autoSpaceDN w:val="0"/>
        <w:adjustRightInd w:val="0"/>
        <w:spacing w:before="49" w:line="276" w:lineRule="auto"/>
        <w:ind w:right="183" w:firstLine="567"/>
        <w:jc w:val="both"/>
        <w:rPr>
          <w:sz w:val="28"/>
          <w:szCs w:val="28"/>
        </w:rPr>
      </w:pPr>
    </w:p>
    <w:p w14:paraId="193E82E6" w14:textId="77777777" w:rsidR="00612A2A" w:rsidRDefault="00612A2A" w:rsidP="00E35E71">
      <w:pPr>
        <w:pStyle w:val="ConsPlusTitle"/>
        <w:widowControl/>
        <w:spacing w:line="288" w:lineRule="auto"/>
        <w:ind w:firstLine="567"/>
        <w:jc w:val="center"/>
        <w:outlineLvl w:val="1"/>
        <w:rPr>
          <w:rFonts w:ascii="Times New Roman" w:hAnsi="Times New Roman" w:cs="Times New Roman"/>
          <w:sz w:val="28"/>
          <w:szCs w:val="28"/>
          <w:lang w:eastAsia="en-US"/>
        </w:rPr>
      </w:pPr>
      <w:r>
        <w:rPr>
          <w:rFonts w:ascii="Times New Roman" w:hAnsi="Times New Roman" w:cs="Times New Roman"/>
          <w:sz w:val="28"/>
          <w:szCs w:val="28"/>
          <w:lang w:eastAsia="en-US"/>
        </w:rPr>
        <w:t>2. Управление рисками причинения вреда (ущерба) охраняемым</w:t>
      </w:r>
    </w:p>
    <w:p w14:paraId="0E3065DC" w14:textId="77777777" w:rsidR="00612A2A" w:rsidRDefault="00612A2A" w:rsidP="00E35E71">
      <w:pPr>
        <w:pStyle w:val="ConsPlusTitle"/>
        <w:widowControl/>
        <w:spacing w:line="288" w:lineRule="auto"/>
        <w:ind w:firstLine="567"/>
        <w:jc w:val="center"/>
        <w:outlineLvl w:val="1"/>
        <w:rPr>
          <w:rFonts w:ascii="Times New Roman" w:hAnsi="Times New Roman" w:cs="Times New Roman"/>
          <w:sz w:val="28"/>
          <w:szCs w:val="28"/>
          <w:lang w:eastAsia="en-US"/>
        </w:rPr>
      </w:pPr>
      <w:r>
        <w:rPr>
          <w:rFonts w:ascii="Times New Roman" w:hAnsi="Times New Roman" w:cs="Times New Roman"/>
          <w:sz w:val="28"/>
          <w:szCs w:val="28"/>
        </w:rPr>
        <w:t xml:space="preserve">законом ценностям </w:t>
      </w:r>
    </w:p>
    <w:p w14:paraId="71C05427" w14:textId="77777777" w:rsidR="00B56480" w:rsidRDefault="00B56480" w:rsidP="00E35E71">
      <w:pPr>
        <w:tabs>
          <w:tab w:val="left" w:pos="1457"/>
        </w:tabs>
        <w:kinsoku w:val="0"/>
        <w:overflowPunct w:val="0"/>
        <w:spacing w:before="49" w:line="276" w:lineRule="auto"/>
        <w:ind w:firstLine="567"/>
        <w:rPr>
          <w:b/>
          <w:sz w:val="28"/>
          <w:szCs w:val="28"/>
        </w:rPr>
      </w:pPr>
    </w:p>
    <w:p w14:paraId="7A6954F3" w14:textId="77777777" w:rsidR="00612A2A" w:rsidRDefault="00612A2A" w:rsidP="00E35E71">
      <w:pPr>
        <w:pStyle w:val="ConsPlusTitle"/>
        <w:widowControl/>
        <w:spacing w:line="276" w:lineRule="auto"/>
        <w:ind w:firstLine="567"/>
        <w:jc w:val="both"/>
        <w:outlineLvl w:val="1"/>
        <w:rPr>
          <w:rFonts w:ascii="Times New Roman" w:hAnsi="Times New Roman" w:cs="Times New Roman"/>
          <w:sz w:val="28"/>
          <w:szCs w:val="28"/>
          <w:lang w:eastAsia="en-US"/>
        </w:rPr>
      </w:pPr>
      <w:r>
        <w:rPr>
          <w:rFonts w:ascii="Times New Roman" w:hAnsi="Times New Roman" w:cs="Times New Roman"/>
          <w:b w:val="0"/>
          <w:sz w:val="28"/>
          <w:szCs w:val="28"/>
          <w:lang w:eastAsia="en-US"/>
        </w:rPr>
        <w:t>2.1. Контроль в сфере благоустройства осуществляются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14:paraId="35ECE6FD" w14:textId="77777777" w:rsidR="00612A2A" w:rsidRDefault="00612A2A" w:rsidP="00E35E71">
      <w:pPr>
        <w:pStyle w:val="ConsPlusTitle"/>
        <w:widowControl/>
        <w:spacing w:line="276" w:lineRule="auto"/>
        <w:ind w:firstLine="567"/>
        <w:jc w:val="both"/>
        <w:outlineLvl w:val="1"/>
        <w:rPr>
          <w:rFonts w:ascii="Times New Roman" w:hAnsi="Times New Roman" w:cs="Times New Roman"/>
          <w:b w:val="0"/>
          <w:sz w:val="28"/>
          <w:szCs w:val="28"/>
          <w:lang w:eastAsia="en-US"/>
        </w:rPr>
      </w:pPr>
      <w:r>
        <w:rPr>
          <w:rFonts w:ascii="Times New Roman" w:hAnsi="Times New Roman" w:cs="Times New Roman"/>
          <w:b w:val="0"/>
          <w:sz w:val="28"/>
          <w:szCs w:val="28"/>
          <w:lang w:eastAsia="en-US"/>
        </w:rPr>
        <w:t>2.2.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перечень которых изложен в приложении 1 к настоящему Положению.</w:t>
      </w:r>
    </w:p>
    <w:p w14:paraId="5C66435D" w14:textId="77777777" w:rsidR="00612A2A" w:rsidRDefault="00612A2A" w:rsidP="00E35E71">
      <w:pPr>
        <w:pStyle w:val="ConsPlusTitle"/>
        <w:widowControl/>
        <w:spacing w:line="276" w:lineRule="auto"/>
        <w:ind w:firstLine="567"/>
        <w:jc w:val="both"/>
        <w:outlineLvl w:val="1"/>
        <w:rPr>
          <w:rFonts w:ascii="Times New Roman" w:hAnsi="Times New Roman" w:cs="Times New Roman"/>
          <w:b w:val="0"/>
          <w:sz w:val="28"/>
          <w:szCs w:val="28"/>
          <w:lang w:eastAsia="en-US"/>
        </w:rPr>
      </w:pPr>
      <w:r>
        <w:rPr>
          <w:rFonts w:ascii="Times New Roman" w:hAnsi="Times New Roman" w:cs="Times New Roman"/>
          <w:b w:val="0"/>
          <w:sz w:val="28"/>
          <w:szCs w:val="28"/>
          <w:lang w:eastAsia="en-US"/>
        </w:rPr>
        <w:t>2.3. В рамках контроля в сфере благоустройства плановые контрольные мероприятие не проводятся, отнесение объектов контроля к категориям риска не осуществляется, критерии риска не устанавливаются.</w:t>
      </w:r>
    </w:p>
    <w:p w14:paraId="5A331D40" w14:textId="77777777" w:rsidR="00B56480" w:rsidRDefault="00B56480" w:rsidP="00E35E71">
      <w:pPr>
        <w:tabs>
          <w:tab w:val="left" w:pos="1348"/>
        </w:tabs>
        <w:kinsoku w:val="0"/>
        <w:overflowPunct w:val="0"/>
        <w:spacing w:line="276" w:lineRule="auto"/>
        <w:ind w:firstLine="567"/>
        <w:jc w:val="both"/>
        <w:rPr>
          <w:sz w:val="28"/>
          <w:szCs w:val="28"/>
        </w:rPr>
      </w:pPr>
      <w:r>
        <w:rPr>
          <w:sz w:val="28"/>
          <w:szCs w:val="28"/>
        </w:rPr>
        <w:t xml:space="preserve"> </w:t>
      </w:r>
    </w:p>
    <w:p w14:paraId="75F6119D" w14:textId="77777777" w:rsidR="00B56480" w:rsidRDefault="00B56480" w:rsidP="00E35E71">
      <w:pPr>
        <w:tabs>
          <w:tab w:val="left" w:pos="1348"/>
        </w:tabs>
        <w:kinsoku w:val="0"/>
        <w:overflowPunct w:val="0"/>
        <w:spacing w:line="276" w:lineRule="auto"/>
        <w:ind w:firstLine="567"/>
        <w:jc w:val="both"/>
        <w:rPr>
          <w:b/>
          <w:sz w:val="28"/>
          <w:szCs w:val="28"/>
        </w:rPr>
      </w:pPr>
      <w:r>
        <w:rPr>
          <w:sz w:val="28"/>
          <w:szCs w:val="28"/>
        </w:rPr>
        <w:t xml:space="preserve">                      </w:t>
      </w:r>
      <w:r>
        <w:rPr>
          <w:b/>
          <w:sz w:val="28"/>
          <w:szCs w:val="28"/>
        </w:rPr>
        <w:t>3. Профил</w:t>
      </w:r>
      <w:r w:rsidR="00BC5238">
        <w:rPr>
          <w:b/>
          <w:sz w:val="28"/>
          <w:szCs w:val="28"/>
        </w:rPr>
        <w:t>актика рисков причинения вреда (</w:t>
      </w:r>
      <w:r>
        <w:rPr>
          <w:b/>
          <w:sz w:val="28"/>
          <w:szCs w:val="28"/>
        </w:rPr>
        <w:t xml:space="preserve">ущерба) </w:t>
      </w:r>
    </w:p>
    <w:p w14:paraId="7C0EAD6A" w14:textId="77777777" w:rsidR="007B44A0" w:rsidRDefault="00B56480" w:rsidP="00E35E71">
      <w:pPr>
        <w:tabs>
          <w:tab w:val="left" w:pos="1348"/>
        </w:tabs>
        <w:kinsoku w:val="0"/>
        <w:overflowPunct w:val="0"/>
        <w:spacing w:line="276" w:lineRule="auto"/>
        <w:ind w:firstLine="567"/>
        <w:jc w:val="both"/>
        <w:rPr>
          <w:b/>
          <w:sz w:val="28"/>
          <w:szCs w:val="28"/>
        </w:rPr>
      </w:pPr>
      <w:r>
        <w:rPr>
          <w:b/>
          <w:sz w:val="28"/>
          <w:szCs w:val="28"/>
        </w:rPr>
        <w:t xml:space="preserve">                                  Охраняемым законом ценностям</w:t>
      </w:r>
    </w:p>
    <w:p w14:paraId="5A1FC599" w14:textId="77777777" w:rsidR="00612A2A" w:rsidRDefault="003736B4" w:rsidP="00E35E71">
      <w:pPr>
        <w:pStyle w:val="aff4"/>
        <w:tabs>
          <w:tab w:val="left" w:pos="1428"/>
        </w:tabs>
        <w:kinsoku w:val="0"/>
        <w:overflowPunct w:val="0"/>
        <w:spacing w:line="276" w:lineRule="auto"/>
        <w:ind w:left="0" w:firstLine="567"/>
        <w:rPr>
          <w:b/>
          <w:sz w:val="28"/>
          <w:szCs w:val="28"/>
        </w:rPr>
      </w:pPr>
      <w:r>
        <w:rPr>
          <w:b/>
          <w:sz w:val="28"/>
          <w:szCs w:val="28"/>
        </w:rPr>
        <w:t xml:space="preserve">      </w:t>
      </w:r>
    </w:p>
    <w:p w14:paraId="0FEC75CC" w14:textId="77777777" w:rsidR="00612A2A" w:rsidRDefault="00612A2A" w:rsidP="00E35E71">
      <w:pPr>
        <w:spacing w:line="276" w:lineRule="auto"/>
        <w:ind w:firstLine="567"/>
        <w:jc w:val="both"/>
        <w:rPr>
          <w:sz w:val="28"/>
          <w:szCs w:val="28"/>
        </w:rPr>
      </w:pPr>
      <w:r>
        <w:rPr>
          <w:sz w:val="28"/>
          <w:szCs w:val="28"/>
        </w:rPr>
        <w:t>3.1. Контрольный орган ежегодно в соответствии с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утверждает программу профилактики рисков причинения вреда (ущерба) охраняемым законом ценностям (далее - программа профилактики), состоящую из разделов, предусмотренных частью 2 статьи 44 Федерального закона № 248-ФЗ.</w:t>
      </w:r>
    </w:p>
    <w:p w14:paraId="7D6FC635" w14:textId="77777777" w:rsidR="00612A2A" w:rsidRPr="00C90AF0" w:rsidRDefault="00612A2A" w:rsidP="00E35E71">
      <w:pPr>
        <w:spacing w:line="276" w:lineRule="auto"/>
        <w:ind w:firstLine="567"/>
        <w:jc w:val="both"/>
        <w:rPr>
          <w:sz w:val="28"/>
          <w:szCs w:val="28"/>
        </w:rPr>
      </w:pPr>
      <w:r>
        <w:rPr>
          <w:sz w:val="28"/>
          <w:szCs w:val="28"/>
        </w:rPr>
        <w:t xml:space="preserve">3.2. </w:t>
      </w:r>
      <w:r w:rsidRPr="00C90AF0">
        <w:rPr>
          <w:sz w:val="28"/>
          <w:szCs w:val="28"/>
        </w:rPr>
        <w:t>Утвержденная программа профилактики размещается на</w:t>
      </w:r>
      <w:r w:rsidR="00C90AF0" w:rsidRPr="00C90AF0">
        <w:rPr>
          <w:sz w:val="28"/>
          <w:szCs w:val="28"/>
        </w:rPr>
        <w:t xml:space="preserve"> сайте Дубровского муниципального района Брянской области</w:t>
      </w:r>
      <w:r w:rsidRPr="00C90AF0">
        <w:rPr>
          <w:sz w:val="28"/>
          <w:szCs w:val="28"/>
        </w:rPr>
        <w:t xml:space="preserve"> в сети «Интернет» в течение пяти дней со дня утверждения.</w:t>
      </w:r>
    </w:p>
    <w:p w14:paraId="4413DAD0" w14:textId="77777777" w:rsidR="00612A2A" w:rsidRDefault="00612A2A" w:rsidP="00E35E71">
      <w:pPr>
        <w:spacing w:line="276" w:lineRule="auto"/>
        <w:ind w:firstLine="567"/>
        <w:jc w:val="both"/>
        <w:rPr>
          <w:sz w:val="28"/>
          <w:szCs w:val="28"/>
        </w:rPr>
      </w:pPr>
      <w:r>
        <w:rPr>
          <w:sz w:val="28"/>
          <w:szCs w:val="28"/>
        </w:rPr>
        <w:t>3.3. При осуществлении контроля в сфере благоустройства контрольный орган проводит следующие виды профилактических мероприятий:</w:t>
      </w:r>
    </w:p>
    <w:p w14:paraId="48BE2545" w14:textId="77777777" w:rsidR="00612A2A" w:rsidRDefault="00612A2A" w:rsidP="00E35E71">
      <w:pPr>
        <w:spacing w:line="276" w:lineRule="auto"/>
        <w:ind w:firstLine="567"/>
        <w:jc w:val="both"/>
        <w:rPr>
          <w:sz w:val="28"/>
          <w:szCs w:val="28"/>
        </w:rPr>
      </w:pPr>
      <w:r>
        <w:rPr>
          <w:sz w:val="28"/>
          <w:szCs w:val="28"/>
        </w:rPr>
        <w:t>а) информирование;</w:t>
      </w:r>
    </w:p>
    <w:p w14:paraId="41A89B63" w14:textId="77777777" w:rsidR="00612A2A" w:rsidRDefault="00612A2A" w:rsidP="00E35E71">
      <w:pPr>
        <w:spacing w:line="276" w:lineRule="auto"/>
        <w:ind w:firstLine="567"/>
        <w:jc w:val="both"/>
        <w:rPr>
          <w:sz w:val="28"/>
          <w:szCs w:val="28"/>
        </w:rPr>
      </w:pPr>
      <w:r>
        <w:rPr>
          <w:sz w:val="28"/>
          <w:szCs w:val="28"/>
        </w:rPr>
        <w:t>б) объявление предостережения;</w:t>
      </w:r>
    </w:p>
    <w:p w14:paraId="7C5DFE33" w14:textId="77777777" w:rsidR="00612A2A" w:rsidRDefault="00612A2A" w:rsidP="00E35E71">
      <w:pPr>
        <w:spacing w:line="276" w:lineRule="auto"/>
        <w:ind w:firstLine="567"/>
        <w:jc w:val="both"/>
        <w:rPr>
          <w:sz w:val="28"/>
          <w:szCs w:val="28"/>
        </w:rPr>
      </w:pPr>
      <w:r>
        <w:rPr>
          <w:sz w:val="28"/>
          <w:szCs w:val="28"/>
        </w:rPr>
        <w:t>в) консультирование;</w:t>
      </w:r>
    </w:p>
    <w:p w14:paraId="734B9603" w14:textId="77777777" w:rsidR="00C50BA6" w:rsidRDefault="00612A2A" w:rsidP="00E35E71">
      <w:pPr>
        <w:spacing w:line="276" w:lineRule="auto"/>
        <w:ind w:firstLine="567"/>
        <w:jc w:val="both"/>
        <w:rPr>
          <w:sz w:val="28"/>
          <w:szCs w:val="28"/>
        </w:rPr>
      </w:pPr>
      <w:r>
        <w:rPr>
          <w:sz w:val="28"/>
          <w:szCs w:val="28"/>
        </w:rPr>
        <w:t>г) профилактический визит.</w:t>
      </w:r>
    </w:p>
    <w:p w14:paraId="103E63A5" w14:textId="09072CBA" w:rsidR="00612A2A" w:rsidRDefault="00612A2A" w:rsidP="00E35E71">
      <w:pPr>
        <w:spacing w:line="276" w:lineRule="auto"/>
        <w:ind w:firstLine="567"/>
        <w:jc w:val="both"/>
        <w:rPr>
          <w:sz w:val="28"/>
          <w:szCs w:val="28"/>
        </w:rPr>
      </w:pPr>
      <w:r>
        <w:rPr>
          <w:sz w:val="28"/>
          <w:szCs w:val="28"/>
        </w:rPr>
        <w:lastRenderedPageBreak/>
        <w:t>3.4.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14:paraId="2C96C4BC" w14:textId="77777777" w:rsidR="00612A2A" w:rsidRDefault="00612A2A" w:rsidP="00E35E71">
      <w:pPr>
        <w:spacing w:line="276" w:lineRule="auto"/>
        <w:ind w:firstLine="567"/>
        <w:jc w:val="both"/>
        <w:rPr>
          <w:sz w:val="28"/>
          <w:szCs w:val="28"/>
        </w:rPr>
      </w:pPr>
      <w:r>
        <w:rPr>
          <w:sz w:val="28"/>
          <w:szCs w:val="28"/>
        </w:rPr>
        <w:t>Информирование осуществляется посредством размещения и поддержания актуальных сведений на официальном сайте администрации в сети «Интернет».</w:t>
      </w:r>
    </w:p>
    <w:p w14:paraId="2F06260E" w14:textId="77777777" w:rsidR="00612A2A" w:rsidRDefault="00612A2A" w:rsidP="00E35E71">
      <w:pPr>
        <w:spacing w:line="276" w:lineRule="auto"/>
        <w:ind w:firstLine="567"/>
        <w:jc w:val="both"/>
        <w:rPr>
          <w:sz w:val="28"/>
          <w:szCs w:val="28"/>
        </w:rPr>
      </w:pPr>
      <w:r>
        <w:rPr>
          <w:sz w:val="28"/>
          <w:szCs w:val="28"/>
        </w:rPr>
        <w:t xml:space="preserve">3.5.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14:paraId="19EEC50C" w14:textId="77777777" w:rsidR="00612A2A" w:rsidRDefault="00612A2A" w:rsidP="00E35E71">
      <w:pPr>
        <w:spacing w:line="276" w:lineRule="auto"/>
        <w:ind w:firstLine="567"/>
        <w:jc w:val="both"/>
        <w:rPr>
          <w:sz w:val="28"/>
          <w:szCs w:val="28"/>
        </w:rPr>
      </w:pPr>
      <w:r>
        <w:rPr>
          <w:sz w:val="28"/>
          <w:szCs w:val="28"/>
        </w:rPr>
        <w:t>3.6. В соответствии со статьей 49 Федерального закона № 248-ФЗ контролируемое лицо</w:t>
      </w:r>
      <w:r>
        <w:t xml:space="preserve"> </w:t>
      </w:r>
      <w:r>
        <w:rPr>
          <w:sz w:val="28"/>
          <w:szCs w:val="28"/>
        </w:rPr>
        <w:t>в течение 10 дней со дня получения предостережения вправе подать в отношении этого предостережения возражение.</w:t>
      </w:r>
    </w:p>
    <w:p w14:paraId="780A2EA7" w14:textId="77777777" w:rsidR="00612A2A" w:rsidRDefault="00612A2A" w:rsidP="00E35E71">
      <w:pPr>
        <w:spacing w:line="276" w:lineRule="auto"/>
        <w:ind w:firstLine="567"/>
        <w:jc w:val="both"/>
        <w:rPr>
          <w:sz w:val="28"/>
          <w:szCs w:val="28"/>
        </w:rPr>
      </w:pPr>
      <w:r>
        <w:rPr>
          <w:sz w:val="28"/>
          <w:szCs w:val="28"/>
        </w:rPr>
        <w:t xml:space="preserve">3.7. Возражение в отношении предостережения направляется контролируемым лицом в виде электронного документа, подписанного в соответствии с пунктом 6 статьи 21 Федерального закона № 248-ФЗ, на указанный в предостережении адрес электронной почты контрольного органа, либо </w:t>
      </w:r>
      <w:bookmarkStart w:id="1" w:name="_Hlk186028102"/>
      <w:r>
        <w:rPr>
          <w:sz w:val="28"/>
          <w:szCs w:val="28"/>
        </w:rPr>
        <w:t xml:space="preserve">с использованием </w:t>
      </w:r>
      <w:bookmarkEnd w:id="1"/>
      <w:r>
        <w:rPr>
          <w:sz w:val="28"/>
          <w:szCs w:val="28"/>
        </w:rPr>
        <w:t xml:space="preserve">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w:t>
      </w:r>
    </w:p>
    <w:p w14:paraId="39ACBFF1" w14:textId="77777777" w:rsidR="00612A2A" w:rsidRDefault="00612A2A" w:rsidP="00E35E71">
      <w:pPr>
        <w:spacing w:line="276" w:lineRule="auto"/>
        <w:ind w:firstLine="567"/>
        <w:jc w:val="both"/>
        <w:rPr>
          <w:sz w:val="28"/>
          <w:szCs w:val="28"/>
        </w:rPr>
      </w:pPr>
      <w:r>
        <w:rPr>
          <w:sz w:val="28"/>
          <w:szCs w:val="28"/>
        </w:rPr>
        <w:t>3.8. Возражение в отношении предостережения должно содержать:</w:t>
      </w:r>
    </w:p>
    <w:p w14:paraId="334C6362" w14:textId="77777777" w:rsidR="00612A2A" w:rsidRDefault="00612A2A" w:rsidP="00E35E71">
      <w:pPr>
        <w:spacing w:line="276" w:lineRule="auto"/>
        <w:ind w:firstLine="567"/>
        <w:jc w:val="both"/>
        <w:rPr>
          <w:sz w:val="28"/>
          <w:szCs w:val="28"/>
        </w:rPr>
      </w:pPr>
      <w:r>
        <w:rPr>
          <w:sz w:val="28"/>
          <w:szCs w:val="28"/>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p>
    <w:p w14:paraId="148D707C" w14:textId="77777777" w:rsidR="00612A2A" w:rsidRDefault="00612A2A" w:rsidP="00E35E71">
      <w:pPr>
        <w:spacing w:line="276" w:lineRule="auto"/>
        <w:ind w:firstLine="567"/>
        <w:jc w:val="both"/>
        <w:rPr>
          <w:sz w:val="28"/>
          <w:szCs w:val="28"/>
        </w:rPr>
      </w:pPr>
      <w:r>
        <w:rPr>
          <w:sz w:val="28"/>
          <w:szCs w:val="28"/>
        </w:rPr>
        <w:t>б) сведения о предостережении (дату и номер) и должностном лице, направившем такое предостережение;</w:t>
      </w:r>
    </w:p>
    <w:p w14:paraId="1120FC46" w14:textId="77777777" w:rsidR="00612A2A" w:rsidRDefault="00612A2A" w:rsidP="00E35E71">
      <w:pPr>
        <w:spacing w:line="276" w:lineRule="auto"/>
        <w:ind w:firstLine="567"/>
        <w:jc w:val="both"/>
        <w:rPr>
          <w:i/>
          <w:sz w:val="28"/>
          <w:szCs w:val="28"/>
        </w:rPr>
      </w:pPr>
      <w:r>
        <w:rPr>
          <w:sz w:val="28"/>
          <w:szCs w:val="28"/>
        </w:rPr>
        <w:t xml:space="preserve">в) доводы, на основании которых контролируемое лицо не согласно с предостережением (с приложением подтверждающих указанные доводы сведений и (или) документов). </w:t>
      </w:r>
    </w:p>
    <w:p w14:paraId="397AB7E3" w14:textId="77777777" w:rsidR="00612A2A" w:rsidRDefault="00612A2A" w:rsidP="00E35E71">
      <w:pPr>
        <w:spacing w:line="276" w:lineRule="auto"/>
        <w:ind w:firstLine="567"/>
        <w:jc w:val="both"/>
        <w:rPr>
          <w:sz w:val="28"/>
          <w:szCs w:val="28"/>
        </w:rPr>
      </w:pPr>
      <w:r>
        <w:rPr>
          <w:sz w:val="28"/>
          <w:szCs w:val="28"/>
        </w:rPr>
        <w:t>3.9. В случае если возражение в отношении предостережения не содержит обязательных сведений, перечисленных выше, в течение 3 рабочих дней со дня поступления в контрольный орган оно возвращается контролируемому лицу без рассмотрения с указанием причин невозможности рассмотрения и разъяснением порядка надлежащего обращения.</w:t>
      </w:r>
    </w:p>
    <w:p w14:paraId="04718263" w14:textId="0C35063F" w:rsidR="00E35E71" w:rsidRDefault="00612A2A" w:rsidP="00C50BA6">
      <w:pPr>
        <w:spacing w:line="276" w:lineRule="auto"/>
        <w:ind w:firstLine="567"/>
        <w:jc w:val="both"/>
        <w:rPr>
          <w:sz w:val="28"/>
          <w:szCs w:val="28"/>
        </w:rPr>
      </w:pPr>
      <w:r>
        <w:rPr>
          <w:sz w:val="28"/>
          <w:szCs w:val="28"/>
        </w:rPr>
        <w:lastRenderedPageBreak/>
        <w:t xml:space="preserve">3.10. Возражения в отношении предостережения рассматривается контрольным органом в течение 15 рабочих дней со дня его поступления в контрольный орган. </w:t>
      </w:r>
    </w:p>
    <w:p w14:paraId="11A3B50F" w14:textId="77777777" w:rsidR="00612A2A" w:rsidRDefault="00612A2A" w:rsidP="00E35E71">
      <w:pPr>
        <w:spacing w:line="276" w:lineRule="auto"/>
        <w:ind w:firstLine="567"/>
        <w:jc w:val="both"/>
        <w:rPr>
          <w:sz w:val="28"/>
          <w:szCs w:val="28"/>
        </w:rPr>
      </w:pPr>
      <w:r>
        <w:rPr>
          <w:sz w:val="28"/>
          <w:szCs w:val="28"/>
        </w:rPr>
        <w:t>3.11. По результатам рассмотрения контрольным органом возражения в отношении предостережения принимается одно из следующих решений:</w:t>
      </w:r>
    </w:p>
    <w:p w14:paraId="5065B08D" w14:textId="77777777" w:rsidR="00612A2A" w:rsidRDefault="00612A2A" w:rsidP="00E35E71">
      <w:pPr>
        <w:spacing w:line="276" w:lineRule="auto"/>
        <w:ind w:firstLine="567"/>
        <w:jc w:val="both"/>
        <w:rPr>
          <w:sz w:val="28"/>
          <w:szCs w:val="28"/>
        </w:rPr>
      </w:pPr>
      <w:r>
        <w:rPr>
          <w:sz w:val="28"/>
          <w:szCs w:val="28"/>
        </w:rPr>
        <w:t>а) об оставлении предостережения без изменения;</w:t>
      </w:r>
    </w:p>
    <w:p w14:paraId="68330296" w14:textId="77777777" w:rsidR="00612A2A" w:rsidRDefault="00612A2A" w:rsidP="00E35E71">
      <w:pPr>
        <w:spacing w:line="276" w:lineRule="auto"/>
        <w:ind w:firstLine="567"/>
        <w:jc w:val="both"/>
        <w:rPr>
          <w:sz w:val="28"/>
          <w:szCs w:val="28"/>
        </w:rPr>
      </w:pPr>
      <w:r>
        <w:rPr>
          <w:sz w:val="28"/>
          <w:szCs w:val="28"/>
        </w:rPr>
        <w:t>б) об отмене предостережения.</w:t>
      </w:r>
    </w:p>
    <w:p w14:paraId="07F72DE1" w14:textId="77777777" w:rsidR="00612A2A" w:rsidRDefault="00612A2A" w:rsidP="00E35E71">
      <w:pPr>
        <w:spacing w:line="276" w:lineRule="auto"/>
        <w:ind w:firstLine="567"/>
        <w:jc w:val="both"/>
        <w:rPr>
          <w:sz w:val="28"/>
          <w:szCs w:val="28"/>
        </w:rPr>
      </w:pPr>
      <w:r>
        <w:rPr>
          <w:sz w:val="28"/>
          <w:szCs w:val="28"/>
        </w:rPr>
        <w:t>3.12. Информация о принятом решении, предусмотренном пунктом 3.11. настоящего Положения, в течение одного рабочего дня со дня его принятия направляется контролируемому лицу, представившему возражение в отношении предостережения.</w:t>
      </w:r>
    </w:p>
    <w:p w14:paraId="30A7CE1B" w14:textId="77777777" w:rsidR="00612A2A" w:rsidRDefault="00612A2A" w:rsidP="00E35E71">
      <w:pPr>
        <w:spacing w:line="276" w:lineRule="auto"/>
        <w:ind w:firstLine="567"/>
        <w:jc w:val="both"/>
        <w:rPr>
          <w:sz w:val="28"/>
          <w:szCs w:val="28"/>
        </w:rPr>
      </w:pPr>
      <w:r>
        <w:rPr>
          <w:sz w:val="28"/>
          <w:szCs w:val="28"/>
        </w:rPr>
        <w:t xml:space="preserve">3.13. Должностные лица, </w:t>
      </w:r>
      <w:r>
        <w:rPr>
          <w:rFonts w:eastAsia="Calibri"/>
          <w:spacing w:val="-5"/>
          <w:sz w:val="28"/>
          <w:szCs w:val="28"/>
        </w:rPr>
        <w:t>уполномоченные на осуществление контроля</w:t>
      </w:r>
      <w:r>
        <w:rPr>
          <w:sz w:val="28"/>
          <w:szCs w:val="28"/>
        </w:rPr>
        <w:t>, проводят консультирование контролируемых лиц без взимания платы в письменной форме 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14:paraId="309AB295" w14:textId="77777777" w:rsidR="00612A2A" w:rsidRDefault="00612A2A" w:rsidP="00E35E71">
      <w:pPr>
        <w:tabs>
          <w:tab w:val="left" w:pos="709"/>
        </w:tabs>
        <w:spacing w:line="276" w:lineRule="auto"/>
        <w:ind w:firstLine="567"/>
        <w:jc w:val="both"/>
        <w:rPr>
          <w:sz w:val="28"/>
          <w:szCs w:val="28"/>
        </w:rPr>
      </w:pPr>
      <w:r>
        <w:rPr>
          <w:sz w:val="28"/>
          <w:szCs w:val="28"/>
        </w:rPr>
        <w:t>3.14. Консультирование осуществляется по следующим вопросам:</w:t>
      </w:r>
    </w:p>
    <w:p w14:paraId="39C1D0A0" w14:textId="77777777" w:rsidR="00612A2A" w:rsidRDefault="00612A2A" w:rsidP="00E35E71">
      <w:pPr>
        <w:spacing w:line="276" w:lineRule="auto"/>
        <w:ind w:firstLine="567"/>
        <w:jc w:val="both"/>
        <w:rPr>
          <w:sz w:val="28"/>
          <w:szCs w:val="28"/>
        </w:rPr>
      </w:pPr>
      <w:r>
        <w:rPr>
          <w:sz w:val="28"/>
          <w:szCs w:val="28"/>
        </w:rPr>
        <w:t>а) применение обязательных требований, соблюдение которых является предметом контроля в сфере благоустройства в соответствии с пунктом 1.2. настоящего Положения, содержание и последствия их несоблюдения;</w:t>
      </w:r>
    </w:p>
    <w:p w14:paraId="5B6D6370" w14:textId="77777777" w:rsidR="00612A2A" w:rsidRDefault="00612A2A" w:rsidP="00E35E71">
      <w:pPr>
        <w:spacing w:line="276" w:lineRule="auto"/>
        <w:ind w:firstLine="567"/>
        <w:jc w:val="both"/>
        <w:rPr>
          <w:sz w:val="28"/>
          <w:szCs w:val="28"/>
        </w:rPr>
      </w:pPr>
      <w:r>
        <w:rPr>
          <w:sz w:val="28"/>
          <w:szCs w:val="28"/>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w:t>
      </w:r>
      <w:r>
        <w:t xml:space="preserve"> </w:t>
      </w:r>
      <w:r>
        <w:rPr>
          <w:sz w:val="28"/>
          <w:szCs w:val="28"/>
        </w:rPr>
        <w:t>соблюдение которых является предметом контроля в сфере благоустройства в соответствии с пунктом 1.2. настоящего Положения;</w:t>
      </w:r>
    </w:p>
    <w:p w14:paraId="0E8CAD50" w14:textId="77777777" w:rsidR="00612A2A" w:rsidRDefault="00612A2A" w:rsidP="00E35E71">
      <w:pPr>
        <w:spacing w:line="276" w:lineRule="auto"/>
        <w:ind w:firstLine="567"/>
        <w:jc w:val="both"/>
        <w:rPr>
          <w:sz w:val="28"/>
          <w:szCs w:val="28"/>
        </w:rPr>
      </w:pPr>
      <w:r>
        <w:rPr>
          <w:sz w:val="28"/>
          <w:szCs w:val="28"/>
        </w:rPr>
        <w:t>в) осуществление муниципального контроля.</w:t>
      </w:r>
    </w:p>
    <w:p w14:paraId="45E17F93" w14:textId="77777777" w:rsidR="00612A2A" w:rsidRDefault="00612A2A" w:rsidP="00E35E71">
      <w:pPr>
        <w:spacing w:line="276" w:lineRule="auto"/>
        <w:ind w:firstLine="567"/>
        <w:jc w:val="both"/>
        <w:rPr>
          <w:sz w:val="28"/>
          <w:szCs w:val="28"/>
        </w:rPr>
      </w:pPr>
      <w:r>
        <w:rPr>
          <w:sz w:val="28"/>
          <w:szCs w:val="28"/>
        </w:rPr>
        <w:t>3.15. 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14:paraId="76E7F601" w14:textId="77777777" w:rsidR="00612A2A" w:rsidRDefault="00612A2A" w:rsidP="00E35E71">
      <w:pPr>
        <w:spacing w:line="276" w:lineRule="auto"/>
        <w:ind w:firstLine="567"/>
        <w:jc w:val="both"/>
        <w:rPr>
          <w:sz w:val="28"/>
          <w:szCs w:val="28"/>
        </w:rPr>
      </w:pPr>
      <w:r>
        <w:rPr>
          <w:sz w:val="28"/>
          <w:szCs w:val="28"/>
        </w:rPr>
        <w:t xml:space="preserve">3.16. В случае если в течение календарного года поступило 5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официальном сайте </w:t>
      </w:r>
      <w:r w:rsidR="00C90AF0" w:rsidRPr="00C90AF0">
        <w:rPr>
          <w:sz w:val="28"/>
          <w:szCs w:val="28"/>
        </w:rPr>
        <w:t>Дубровского муниципального района Брянской области</w:t>
      </w:r>
      <w:r w:rsidR="0040681A">
        <w:rPr>
          <w:sz w:val="28"/>
          <w:szCs w:val="28"/>
        </w:rPr>
        <w:t xml:space="preserve"> в сети «Интернет»</w:t>
      </w:r>
      <w:r>
        <w:rPr>
          <w:sz w:val="28"/>
          <w:szCs w:val="28"/>
        </w:rPr>
        <w:t xml:space="preserve"> письменных разъяснений, подписанных уполномоченным должностным лицом, </w:t>
      </w:r>
      <w:r>
        <w:rPr>
          <w:sz w:val="28"/>
          <w:szCs w:val="28"/>
        </w:rPr>
        <w:lastRenderedPageBreak/>
        <w:t>без указания в таких разъяснениях сведений, отнесенных к категории ограниченного доступа.</w:t>
      </w:r>
    </w:p>
    <w:p w14:paraId="18D4DF35" w14:textId="77777777" w:rsidR="00612A2A" w:rsidRDefault="00612A2A" w:rsidP="00E35E71">
      <w:pPr>
        <w:spacing w:line="276" w:lineRule="auto"/>
        <w:ind w:firstLine="567"/>
        <w:jc w:val="both"/>
        <w:rPr>
          <w:sz w:val="28"/>
          <w:szCs w:val="28"/>
        </w:rPr>
      </w:pPr>
      <w:r>
        <w:rPr>
          <w:sz w:val="28"/>
          <w:szCs w:val="28"/>
        </w:rPr>
        <w:t xml:space="preserve">3.17. 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14:paraId="3983C22E" w14:textId="77777777" w:rsidR="00612A2A" w:rsidRDefault="00612A2A" w:rsidP="00E35E71">
      <w:pPr>
        <w:spacing w:line="276" w:lineRule="auto"/>
        <w:ind w:firstLine="567"/>
        <w:jc w:val="both"/>
        <w:rPr>
          <w:sz w:val="28"/>
          <w:szCs w:val="28"/>
        </w:rPr>
      </w:pPr>
      <w:r>
        <w:rPr>
          <w:sz w:val="28"/>
          <w:szCs w:val="28"/>
        </w:rPr>
        <w:t xml:space="preserve">3.18. Профилактический визит проводится в форме профилактической беседы должностным лицом, </w:t>
      </w:r>
      <w:r>
        <w:rPr>
          <w:rFonts w:eastAsia="Calibri"/>
          <w:spacing w:val="-5"/>
          <w:sz w:val="28"/>
          <w:szCs w:val="28"/>
        </w:rPr>
        <w:t>уполномоченным на осуществление контроля</w:t>
      </w:r>
      <w:r>
        <w:rPr>
          <w:sz w:val="28"/>
          <w:szCs w:val="28"/>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0EBD34F5" w14:textId="77777777" w:rsidR="00612A2A" w:rsidRDefault="00612A2A" w:rsidP="00E35E71">
      <w:pPr>
        <w:spacing w:line="276" w:lineRule="auto"/>
        <w:ind w:firstLine="567"/>
        <w:jc w:val="both"/>
        <w:rPr>
          <w:sz w:val="28"/>
          <w:szCs w:val="28"/>
        </w:rPr>
      </w:pPr>
      <w:r>
        <w:rPr>
          <w:sz w:val="28"/>
          <w:szCs w:val="28"/>
        </w:rPr>
        <w:t xml:space="preserve">3.19.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контроля в сфере благоустройства в соответствии с пунктом 1.2. настоящего Положения, а должностное лицо, </w:t>
      </w:r>
      <w:r>
        <w:rPr>
          <w:rFonts w:eastAsia="Calibri"/>
          <w:spacing w:val="-5"/>
          <w:sz w:val="28"/>
          <w:szCs w:val="28"/>
        </w:rPr>
        <w:t>уполномоченное на осуществление контроля</w:t>
      </w:r>
      <w:r>
        <w:rPr>
          <w:sz w:val="28"/>
          <w:szCs w:val="28"/>
        </w:rPr>
        <w:t>, осуществляет ознакомление с объектом контроля и проводит оценку уровня соблюдения контролируемым лицом обязательных требований.</w:t>
      </w:r>
    </w:p>
    <w:p w14:paraId="0BA5511B" w14:textId="77777777" w:rsidR="00612A2A" w:rsidRDefault="00612A2A" w:rsidP="00E35E71">
      <w:pPr>
        <w:spacing w:line="276" w:lineRule="auto"/>
        <w:ind w:firstLine="567"/>
        <w:jc w:val="both"/>
        <w:rPr>
          <w:sz w:val="28"/>
          <w:szCs w:val="28"/>
        </w:rPr>
      </w:pPr>
      <w:r>
        <w:rPr>
          <w:sz w:val="28"/>
          <w:szCs w:val="28"/>
        </w:rPr>
        <w:t>3.20.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602531D4" w14:textId="77777777" w:rsidR="00612A2A" w:rsidRDefault="00612A2A" w:rsidP="00E35E71">
      <w:pPr>
        <w:spacing w:line="276" w:lineRule="auto"/>
        <w:ind w:firstLine="567"/>
        <w:jc w:val="both"/>
        <w:rPr>
          <w:sz w:val="28"/>
          <w:szCs w:val="28"/>
        </w:rPr>
      </w:pPr>
      <w:r>
        <w:rPr>
          <w:sz w:val="28"/>
          <w:szCs w:val="28"/>
        </w:rPr>
        <w:t>3.21. Обязательный профилактический визит в рамках контроля в сфере благоустройства проводится в случаях, предусмотренных под</w:t>
      </w:r>
      <w:r w:rsidR="006F2DCD">
        <w:rPr>
          <w:sz w:val="28"/>
          <w:szCs w:val="28"/>
        </w:rPr>
        <w:t xml:space="preserve"> пунктами,</w:t>
      </w:r>
      <w:r>
        <w:rPr>
          <w:sz w:val="28"/>
          <w:szCs w:val="28"/>
        </w:rPr>
        <w:t xml:space="preserve"> а) и б) пункта 4 части 1 статьи 52.1 Федерального закона № 248-ФЗ.</w:t>
      </w:r>
    </w:p>
    <w:p w14:paraId="0DF574A0" w14:textId="77777777" w:rsidR="00612A2A" w:rsidRDefault="00612A2A" w:rsidP="00E35E71">
      <w:pPr>
        <w:spacing w:line="276" w:lineRule="auto"/>
        <w:ind w:firstLine="567"/>
        <w:jc w:val="both"/>
        <w:rPr>
          <w:sz w:val="28"/>
          <w:szCs w:val="28"/>
        </w:rPr>
      </w:pPr>
      <w:r>
        <w:rPr>
          <w:sz w:val="28"/>
          <w:szCs w:val="28"/>
        </w:rPr>
        <w:t xml:space="preserve">3.22. 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14:paraId="1C87D31A" w14:textId="77777777" w:rsidR="00612A2A" w:rsidRDefault="00612A2A" w:rsidP="00E35E71">
      <w:pPr>
        <w:pStyle w:val="ConsPlusNormal"/>
        <w:spacing w:line="276" w:lineRule="auto"/>
        <w:ind w:firstLine="567"/>
        <w:jc w:val="both"/>
        <w:rPr>
          <w:rFonts w:ascii="Times New Roman" w:hAnsi="Times New Roman" w:cs="Times New Roman"/>
          <w:color w:val="000000"/>
          <w:sz w:val="28"/>
          <w:szCs w:val="28"/>
        </w:rPr>
      </w:pPr>
    </w:p>
    <w:p w14:paraId="21BA5008" w14:textId="77777777" w:rsidR="00612A2A" w:rsidRDefault="00612A2A" w:rsidP="00E35E71">
      <w:pPr>
        <w:pStyle w:val="ConsPlusNormal"/>
        <w:spacing w:line="276" w:lineRule="auto"/>
        <w:ind w:firstLine="567"/>
        <w:jc w:val="center"/>
        <w:rPr>
          <w:rFonts w:ascii="Times New Roman" w:hAnsi="Times New Roman" w:cs="Times New Roman"/>
          <w:b/>
          <w:bCs/>
          <w:sz w:val="28"/>
          <w:szCs w:val="28"/>
        </w:rPr>
      </w:pPr>
    </w:p>
    <w:p w14:paraId="039D169B" w14:textId="77777777" w:rsidR="00612A2A" w:rsidRDefault="00612A2A" w:rsidP="00E35E71">
      <w:pPr>
        <w:pStyle w:val="ConsPlusNormal"/>
        <w:spacing w:line="276" w:lineRule="auto"/>
        <w:ind w:firstLine="567"/>
        <w:jc w:val="center"/>
        <w:rPr>
          <w:sz w:val="28"/>
          <w:szCs w:val="28"/>
        </w:rPr>
      </w:pPr>
      <w:r>
        <w:rPr>
          <w:rFonts w:ascii="Times New Roman" w:hAnsi="Times New Roman" w:cs="Times New Roman"/>
          <w:b/>
          <w:bCs/>
          <w:sz w:val="28"/>
          <w:szCs w:val="28"/>
        </w:rPr>
        <w:t>4. Осуществление муниципального контроля, порядок организации</w:t>
      </w:r>
    </w:p>
    <w:p w14:paraId="3C78E7AA" w14:textId="77777777" w:rsidR="00612A2A" w:rsidRDefault="00612A2A" w:rsidP="00E35E71">
      <w:pPr>
        <w:pStyle w:val="ConsPlusNormal"/>
        <w:spacing w:line="276" w:lineRule="auto"/>
        <w:ind w:firstLine="567"/>
        <w:jc w:val="center"/>
        <w:rPr>
          <w:sz w:val="28"/>
          <w:szCs w:val="28"/>
        </w:rPr>
      </w:pPr>
      <w:r>
        <w:rPr>
          <w:rFonts w:ascii="Times New Roman" w:hAnsi="Times New Roman" w:cs="Times New Roman"/>
          <w:b/>
          <w:bCs/>
          <w:sz w:val="28"/>
          <w:szCs w:val="28"/>
        </w:rPr>
        <w:t>контрольных мероприятий и контрольных действий</w:t>
      </w:r>
    </w:p>
    <w:p w14:paraId="055C36CF" w14:textId="77777777" w:rsidR="00A94E80" w:rsidRPr="00A94E80" w:rsidRDefault="00A94E80" w:rsidP="00E35E71">
      <w:pPr>
        <w:widowControl w:val="0"/>
        <w:tabs>
          <w:tab w:val="left" w:pos="1428"/>
        </w:tabs>
        <w:kinsoku w:val="0"/>
        <w:overflowPunct w:val="0"/>
        <w:autoSpaceDE w:val="0"/>
        <w:autoSpaceDN w:val="0"/>
        <w:adjustRightInd w:val="0"/>
        <w:spacing w:line="276" w:lineRule="auto"/>
        <w:ind w:right="183" w:firstLine="567"/>
        <w:jc w:val="both"/>
        <w:rPr>
          <w:b/>
          <w:spacing w:val="-2"/>
          <w:sz w:val="28"/>
          <w:szCs w:val="28"/>
        </w:rPr>
      </w:pPr>
    </w:p>
    <w:p w14:paraId="3DAF52B4"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 При осуществлении контроля в сфере благоустройства плановые контрольные мероприятия не проводятся.</w:t>
      </w:r>
    </w:p>
    <w:p w14:paraId="0A04A361"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4.2. В рамках осуществления контроля в сфере благоустройства проводятся следующие контрольные мероприятия с взаимодействием с контролируемым лицом: </w:t>
      </w:r>
    </w:p>
    <w:p w14:paraId="6EFC6780"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а) инспекционный визит;</w:t>
      </w:r>
    </w:p>
    <w:p w14:paraId="641B7A3B"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б) документарная проверка;</w:t>
      </w:r>
    </w:p>
    <w:p w14:paraId="0D2D1675"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в) выездная проверка.</w:t>
      </w:r>
    </w:p>
    <w:p w14:paraId="099F2FE1"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4.3. Без взаимодействия с контролируемым лицом проводятся следующие контрольные мероприятия:</w:t>
      </w:r>
    </w:p>
    <w:p w14:paraId="3AFC834F"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а) наблюдение за соблюдением обязательных требований (мониторинг безопасности);</w:t>
      </w:r>
    </w:p>
    <w:p w14:paraId="04464CDD"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б) выездное обследование.</w:t>
      </w:r>
    </w:p>
    <w:p w14:paraId="17FF61A0"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bookmarkStart w:id="2" w:name="_Hlk192241220"/>
      <w:r>
        <w:rPr>
          <w:rFonts w:ascii="Times New Roman" w:hAnsi="Times New Roman" w:cs="Times New Roman"/>
          <w:sz w:val="28"/>
          <w:szCs w:val="28"/>
        </w:rPr>
        <w:t>должностным лицом контрольного органа, указанным в пункте 1.6.</w:t>
      </w:r>
      <w:bookmarkEnd w:id="2"/>
      <w:r>
        <w:rPr>
          <w:rFonts w:ascii="Times New Roman" w:hAnsi="Times New Roman" w:cs="Times New Roman"/>
          <w:sz w:val="28"/>
          <w:szCs w:val="28"/>
        </w:rPr>
        <w:t xml:space="preserve"> настоящего Положения. (далее - решение о проведении контрольного мероприятия)</w:t>
      </w:r>
    </w:p>
    <w:p w14:paraId="3B50F877"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bCs/>
          <w:sz w:val="28"/>
          <w:szCs w:val="28"/>
        </w:rPr>
        <w:t>4.5. В решении о проведении контрольного мероприятия указываются сведения, предусмотренные частью 1 статьи 64 Федерального закона № 248-ФЗ.</w:t>
      </w:r>
    </w:p>
    <w:p w14:paraId="2C58AFB2" w14:textId="77777777" w:rsidR="00612A2A" w:rsidRDefault="00612A2A" w:rsidP="00E35E71">
      <w:pPr>
        <w:pStyle w:val="ConsPlusNormal"/>
        <w:spacing w:line="276" w:lineRule="auto"/>
        <w:ind w:firstLine="567"/>
        <w:jc w:val="both"/>
        <w:rPr>
          <w:rFonts w:ascii="Times New Roman" w:hAnsi="Times New Roman" w:cs="Times New Roman"/>
          <w:i/>
          <w:sz w:val="28"/>
          <w:szCs w:val="28"/>
        </w:rPr>
      </w:pPr>
      <w:r>
        <w:rPr>
          <w:rFonts w:ascii="Times New Roman" w:hAnsi="Times New Roman" w:cs="Times New Roman"/>
          <w:sz w:val="28"/>
          <w:szCs w:val="28"/>
        </w:rPr>
        <w:t xml:space="preserve">4.6. Контрольные мероприятия без взаимодействия с контролируемым лицом проводятся должностными лицами, уполномоченными на осуществление контроля на основании заданий должностного лица контрольного органа, указанного в пункте 1.6. настоящего Положения, включая задания, содержащиеся в планах работы контрольного органа. </w:t>
      </w:r>
    </w:p>
    <w:p w14:paraId="6158F78F" w14:textId="77777777" w:rsidR="00612A2A" w:rsidRDefault="00612A2A" w:rsidP="00E35E71">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4.7. Внеплановые контрольные мероприятия, предусмотренные пунктом 4.2. настоящего Положения, проводятся по основаниям, предусмотренным пунктами 1, 3, 4, 5, 7, </w:t>
      </w:r>
      <w:r>
        <w:rPr>
          <w:rFonts w:ascii="Times New Roman" w:hAnsi="Times New Roman" w:cs="Times New Roman"/>
          <w:color w:val="000000" w:themeColor="text1"/>
          <w:sz w:val="28"/>
          <w:szCs w:val="28"/>
        </w:rPr>
        <w:t>8,</w:t>
      </w:r>
      <w:r>
        <w:rPr>
          <w:rFonts w:ascii="Times New Roman" w:hAnsi="Times New Roman" w:cs="Times New Roman"/>
          <w:sz w:val="28"/>
          <w:szCs w:val="28"/>
        </w:rPr>
        <w:t xml:space="preserve"> 9 части 1 статьи 57 Федерального закона № 248-ФЗ. </w:t>
      </w:r>
    </w:p>
    <w:p w14:paraId="2D1E161F" w14:textId="77777777" w:rsidR="00612A2A" w:rsidRDefault="00612A2A" w:rsidP="00E35E71">
      <w:pPr>
        <w:spacing w:line="276" w:lineRule="auto"/>
        <w:ind w:firstLine="567"/>
        <w:jc w:val="both"/>
        <w:rPr>
          <w:sz w:val="28"/>
          <w:szCs w:val="28"/>
          <w:lang w:eastAsia="zh-CN"/>
        </w:rPr>
      </w:pPr>
      <w:r>
        <w:rPr>
          <w:sz w:val="28"/>
          <w:szCs w:val="28"/>
          <w:lang w:eastAsia="zh-CN"/>
        </w:rPr>
        <w:t>4.8.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использованием мобильного приложения «Инспектор». 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w:t>
      </w:r>
    </w:p>
    <w:p w14:paraId="76436FB0" w14:textId="77777777" w:rsidR="00612A2A" w:rsidRDefault="00612A2A" w:rsidP="00E35E71">
      <w:pPr>
        <w:spacing w:line="276" w:lineRule="auto"/>
        <w:ind w:firstLine="567"/>
        <w:jc w:val="both"/>
        <w:rPr>
          <w:sz w:val="28"/>
          <w:szCs w:val="28"/>
          <w:lang w:eastAsia="zh-CN"/>
        </w:rPr>
      </w:pPr>
      <w:r>
        <w:rPr>
          <w:sz w:val="28"/>
          <w:szCs w:val="28"/>
          <w:lang w:eastAsia="zh-CN"/>
        </w:rPr>
        <w:t>4.9.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14:paraId="654FC8AE" w14:textId="167B99DD" w:rsidR="00E35E71" w:rsidRDefault="00612A2A" w:rsidP="00E35E71">
      <w:pPr>
        <w:spacing w:line="276" w:lineRule="auto"/>
        <w:ind w:firstLine="567"/>
        <w:jc w:val="both"/>
        <w:rPr>
          <w:sz w:val="28"/>
          <w:szCs w:val="28"/>
          <w:lang w:eastAsia="zh-CN"/>
        </w:rPr>
      </w:pPr>
      <w:r>
        <w:rPr>
          <w:sz w:val="28"/>
          <w:szCs w:val="28"/>
          <w:lang w:eastAsia="zh-CN"/>
        </w:rPr>
        <w:t xml:space="preserve">4.10.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w:t>
      </w:r>
      <w:r>
        <w:rPr>
          <w:sz w:val="28"/>
          <w:szCs w:val="28"/>
          <w:lang w:eastAsia="zh-CN"/>
        </w:rPr>
        <w:lastRenderedPageBreak/>
        <w:t xml:space="preserve">В ходе записи подробно фиксируются и указываются место и характер выявленного нарушения обязательных требований. Результаты проведения </w:t>
      </w:r>
    </w:p>
    <w:p w14:paraId="40D2B9C4" w14:textId="77777777" w:rsidR="00612A2A" w:rsidRDefault="00612A2A" w:rsidP="00E35E71">
      <w:pPr>
        <w:spacing w:line="276" w:lineRule="auto"/>
        <w:ind w:firstLine="567"/>
        <w:jc w:val="both"/>
        <w:rPr>
          <w:sz w:val="28"/>
          <w:szCs w:val="28"/>
          <w:lang w:eastAsia="zh-CN"/>
        </w:rPr>
      </w:pPr>
      <w:r>
        <w:rPr>
          <w:sz w:val="28"/>
          <w:szCs w:val="28"/>
          <w:lang w:eastAsia="zh-CN"/>
        </w:rPr>
        <w:t>фотосъемки, аудио -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6F2D6606" w14:textId="77777777" w:rsidR="00612A2A" w:rsidRDefault="00612A2A" w:rsidP="00612A2A">
      <w:pPr>
        <w:spacing w:line="276" w:lineRule="auto"/>
        <w:ind w:firstLine="680"/>
        <w:jc w:val="both"/>
        <w:rPr>
          <w:sz w:val="28"/>
          <w:szCs w:val="28"/>
        </w:rPr>
      </w:pPr>
      <w:r>
        <w:rPr>
          <w:sz w:val="28"/>
          <w:szCs w:val="28"/>
        </w:rPr>
        <w:t>4.11. 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3BAFDB82" w14:textId="77777777" w:rsidR="00612A2A" w:rsidRDefault="00612A2A" w:rsidP="00612A2A">
      <w:pPr>
        <w:spacing w:line="276" w:lineRule="auto"/>
        <w:ind w:firstLine="680"/>
        <w:jc w:val="both"/>
        <w:rPr>
          <w:sz w:val="28"/>
          <w:szCs w:val="28"/>
        </w:rPr>
      </w:pPr>
      <w:r>
        <w:rPr>
          <w:sz w:val="28"/>
          <w:szCs w:val="28"/>
        </w:rPr>
        <w:t>4.12.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следующих случаях:</w:t>
      </w:r>
    </w:p>
    <w:p w14:paraId="6484D048" w14:textId="77777777" w:rsidR="00612A2A" w:rsidRDefault="00612A2A" w:rsidP="00612A2A">
      <w:pPr>
        <w:spacing w:line="276" w:lineRule="auto"/>
        <w:ind w:firstLine="680"/>
        <w:jc w:val="both"/>
        <w:rPr>
          <w:sz w:val="28"/>
          <w:szCs w:val="28"/>
        </w:rPr>
      </w:pPr>
      <w:r>
        <w:rPr>
          <w:sz w:val="28"/>
          <w:szCs w:val="28"/>
        </w:rPr>
        <w:t>временной нетрудоспособности контролируемого лица;</w:t>
      </w:r>
    </w:p>
    <w:p w14:paraId="563753FD" w14:textId="77777777" w:rsidR="00612A2A" w:rsidRDefault="00612A2A" w:rsidP="00612A2A">
      <w:pPr>
        <w:spacing w:line="276" w:lineRule="auto"/>
        <w:ind w:firstLine="680"/>
        <w:jc w:val="both"/>
        <w:rPr>
          <w:sz w:val="28"/>
          <w:szCs w:val="28"/>
        </w:rPr>
      </w:pPr>
      <w:r>
        <w:rPr>
          <w:sz w:val="28"/>
          <w:szCs w:val="28"/>
        </w:rPr>
        <w:t>нахождения контролируемого лица за пределами Брянской области (в служебной командировке, в связи с отпуском);</w:t>
      </w:r>
    </w:p>
    <w:p w14:paraId="239DF817" w14:textId="77777777" w:rsidR="00612A2A" w:rsidRDefault="00612A2A" w:rsidP="00612A2A">
      <w:pPr>
        <w:spacing w:line="276" w:lineRule="auto"/>
        <w:ind w:firstLine="680"/>
        <w:jc w:val="both"/>
        <w:rPr>
          <w:sz w:val="28"/>
          <w:szCs w:val="28"/>
        </w:rPr>
      </w:pPr>
      <w:r>
        <w:rPr>
          <w:sz w:val="28"/>
          <w:szCs w:val="28"/>
        </w:rPr>
        <w:t>применения к гражданину административного или уголовного наказания, а также избрания меры пресечения в соответствии с законодательством Российской Федерации, которое делает невозможной его явку.</w:t>
      </w:r>
    </w:p>
    <w:p w14:paraId="7E434266" w14:textId="77777777" w:rsidR="00612A2A" w:rsidRDefault="00612A2A" w:rsidP="00612A2A">
      <w:pPr>
        <w:spacing w:line="276" w:lineRule="auto"/>
        <w:ind w:firstLine="680"/>
        <w:jc w:val="both"/>
        <w:rPr>
          <w:sz w:val="28"/>
          <w:szCs w:val="28"/>
        </w:rPr>
      </w:pPr>
      <w:r>
        <w:rPr>
          <w:sz w:val="28"/>
          <w:szCs w:val="28"/>
        </w:rPr>
        <w:t>4.13. Информация контролируемого лица должна содержать описание обстоятельств, препятствующих присутствию при проведении контрольного мероприятия.</w:t>
      </w:r>
    </w:p>
    <w:p w14:paraId="75573E29" w14:textId="77777777" w:rsidR="00612A2A" w:rsidRDefault="00612A2A" w:rsidP="00612A2A">
      <w:pPr>
        <w:spacing w:line="276" w:lineRule="auto"/>
        <w:ind w:firstLine="680"/>
        <w:jc w:val="both"/>
        <w:rPr>
          <w:sz w:val="28"/>
          <w:szCs w:val="28"/>
        </w:rPr>
      </w:pPr>
      <w:r>
        <w:rPr>
          <w:sz w:val="28"/>
          <w:szCs w:val="28"/>
        </w:rPr>
        <w:t>4.14. При представлении указанной информации проведение контрольного мероприятия переносится на срок, необходимый для устранения обстоятельств, препятствующих возможности присутствия контролируемого лица при проведении контрольного мероприятия.</w:t>
      </w:r>
    </w:p>
    <w:p w14:paraId="2EF89585" w14:textId="77777777" w:rsidR="00612A2A" w:rsidRDefault="00612A2A" w:rsidP="00612A2A">
      <w:pPr>
        <w:pStyle w:val="ConsPlusNormal"/>
        <w:spacing w:line="276" w:lineRule="auto"/>
        <w:ind w:firstLine="680"/>
        <w:jc w:val="both"/>
        <w:rPr>
          <w:rFonts w:ascii="Times New Roman" w:hAnsi="Times New Roman" w:cs="Times New Roman"/>
          <w:sz w:val="28"/>
          <w:szCs w:val="28"/>
        </w:rPr>
      </w:pPr>
      <w:r>
        <w:rPr>
          <w:rFonts w:ascii="Times New Roman" w:hAnsi="Times New Roman" w:cs="Times New Roman"/>
          <w:sz w:val="28"/>
          <w:szCs w:val="28"/>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118CD514" w14:textId="77777777" w:rsidR="00612A2A" w:rsidRDefault="00612A2A" w:rsidP="00612A2A">
      <w:pPr>
        <w:pStyle w:val="ConsPlusNormal"/>
        <w:spacing w:line="276" w:lineRule="auto"/>
        <w:ind w:firstLine="680"/>
        <w:jc w:val="both"/>
        <w:rPr>
          <w:rFonts w:ascii="Times New Roman" w:hAnsi="Times New Roman" w:cs="Times New Roman"/>
          <w:sz w:val="28"/>
          <w:szCs w:val="28"/>
        </w:rPr>
      </w:pPr>
      <w:r>
        <w:rPr>
          <w:rFonts w:ascii="Times New Roman" w:hAnsi="Times New Roman" w:cs="Times New Roman"/>
          <w:sz w:val="28"/>
          <w:szCs w:val="28"/>
        </w:rPr>
        <w:t>4.15.1. В ходе инспекционного визита могут совершаться следующие контрольные действия:</w:t>
      </w:r>
    </w:p>
    <w:p w14:paraId="62D717DC" w14:textId="77777777" w:rsidR="00612A2A" w:rsidRDefault="00612A2A" w:rsidP="00612A2A">
      <w:pPr>
        <w:pStyle w:val="ConsPlusNormal"/>
        <w:spacing w:line="276" w:lineRule="auto"/>
        <w:ind w:firstLine="680"/>
        <w:jc w:val="both"/>
        <w:rPr>
          <w:rFonts w:ascii="Times New Roman" w:hAnsi="Times New Roman" w:cs="Times New Roman"/>
          <w:sz w:val="28"/>
          <w:szCs w:val="28"/>
        </w:rPr>
      </w:pPr>
      <w:r>
        <w:rPr>
          <w:rFonts w:ascii="Times New Roman" w:hAnsi="Times New Roman" w:cs="Times New Roman"/>
          <w:sz w:val="28"/>
          <w:szCs w:val="28"/>
        </w:rPr>
        <w:t>осмотр;</w:t>
      </w:r>
    </w:p>
    <w:p w14:paraId="70BB4A94" w14:textId="77777777" w:rsidR="00612A2A" w:rsidRDefault="00612A2A" w:rsidP="00612A2A">
      <w:pPr>
        <w:pStyle w:val="ConsPlusNormal"/>
        <w:spacing w:line="276" w:lineRule="auto"/>
        <w:ind w:firstLine="680"/>
        <w:jc w:val="both"/>
        <w:rPr>
          <w:rFonts w:ascii="Times New Roman" w:hAnsi="Times New Roman" w:cs="Times New Roman"/>
          <w:sz w:val="28"/>
          <w:szCs w:val="28"/>
        </w:rPr>
      </w:pPr>
      <w:r>
        <w:rPr>
          <w:rFonts w:ascii="Times New Roman" w:hAnsi="Times New Roman" w:cs="Times New Roman"/>
          <w:sz w:val="28"/>
          <w:szCs w:val="28"/>
        </w:rPr>
        <w:t>опрос;</w:t>
      </w:r>
    </w:p>
    <w:p w14:paraId="5C29130A" w14:textId="77777777" w:rsidR="00612A2A" w:rsidRDefault="00612A2A" w:rsidP="00612A2A">
      <w:pPr>
        <w:pStyle w:val="ConsPlusNormal"/>
        <w:spacing w:line="276" w:lineRule="auto"/>
        <w:ind w:firstLine="680"/>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14:paraId="2ECC4977" w14:textId="77777777" w:rsidR="00612A2A" w:rsidRDefault="00612A2A" w:rsidP="00612A2A">
      <w:pPr>
        <w:pStyle w:val="ConsPlusNormal"/>
        <w:spacing w:line="276" w:lineRule="auto"/>
        <w:ind w:firstLine="680"/>
        <w:jc w:val="both"/>
        <w:rPr>
          <w:rFonts w:ascii="Times New Roman" w:hAnsi="Times New Roman" w:cs="Times New Roman"/>
          <w:sz w:val="28"/>
          <w:szCs w:val="28"/>
        </w:rPr>
      </w:pPr>
      <w:r>
        <w:rPr>
          <w:rFonts w:ascii="Times New Roman" w:hAnsi="Times New Roman" w:cs="Times New Roman"/>
          <w:sz w:val="28"/>
          <w:szCs w:val="28"/>
        </w:rPr>
        <w:t>инструментальное обследование;</w:t>
      </w:r>
    </w:p>
    <w:p w14:paraId="6E2B241B" w14:textId="77777777" w:rsidR="00612A2A" w:rsidRDefault="00612A2A" w:rsidP="00612A2A">
      <w:pPr>
        <w:pStyle w:val="ConsPlusNormal"/>
        <w:spacing w:line="276" w:lineRule="auto"/>
        <w:ind w:firstLine="680"/>
        <w:jc w:val="both"/>
        <w:rPr>
          <w:rFonts w:ascii="Times New Roman" w:hAnsi="Times New Roman" w:cs="Times New Roman"/>
          <w:sz w:val="28"/>
          <w:szCs w:val="28"/>
        </w:rPr>
      </w:pPr>
      <w:r>
        <w:rPr>
          <w:rFonts w:ascii="Times New Roman" w:hAnsi="Times New Roman" w:cs="Times New Roman"/>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20D74A2" w14:textId="5875BA40" w:rsidR="004D3834" w:rsidRDefault="00612A2A" w:rsidP="00612A2A">
      <w:pPr>
        <w:pStyle w:val="ConsPlusNormal"/>
        <w:spacing w:line="276"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4.15.2. Инспекционный визит проводится без предварительного уведомления контролируемого лица и собственника производственного объекта.</w:t>
      </w:r>
    </w:p>
    <w:p w14:paraId="194047B1"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4.15.3.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520B06CC"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4.15.4.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8 части 1 статьи 57 и частью 12 статьи 66 Федерального закона № 248-ФЗ. </w:t>
      </w:r>
    </w:p>
    <w:p w14:paraId="0C10B47A"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4.16. Документарная проверка проводится в порядке, установленном статьей 72 Федерального закона № 248-ФЗ.</w:t>
      </w:r>
    </w:p>
    <w:p w14:paraId="77E8632A"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4.16.1.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14:paraId="293140F7"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4.16.2. В ходе документарной проверки могут совершаться следующие контрольные действия:</w:t>
      </w:r>
    </w:p>
    <w:p w14:paraId="6195FD33"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14:paraId="521F7394"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истребование документов;</w:t>
      </w:r>
    </w:p>
    <w:p w14:paraId="1BA1DDBE"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14:paraId="2BC487DC"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4.16.3.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14:paraId="2D9CC17D"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4.16.4.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8 части 1 статьи 57 Федерального закона № 248-ФЗ. </w:t>
      </w:r>
    </w:p>
    <w:p w14:paraId="2EECD9AE" w14:textId="6AE3E4DB" w:rsidR="004D3834" w:rsidRDefault="00612A2A" w:rsidP="00C50BA6">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w:t>
      </w:r>
      <w:r>
        <w:rPr>
          <w:rFonts w:ascii="Times New Roman" w:hAnsi="Times New Roman" w:cs="Times New Roman"/>
          <w:sz w:val="28"/>
          <w:szCs w:val="28"/>
        </w:rPr>
        <w:lastRenderedPageBreak/>
        <w:t>использующим их, в целях оценки соблюдения таким лицом обязательных требований, а также оценки выполнения решений контрольного органа.</w:t>
      </w:r>
    </w:p>
    <w:p w14:paraId="4F67A474"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4.17.1. В ходе выездной проверки могут совершаться следующие контрольные действия:</w:t>
      </w:r>
    </w:p>
    <w:p w14:paraId="561CD17A"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осмотр;</w:t>
      </w:r>
    </w:p>
    <w:p w14:paraId="2A9D1F45"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досмотр;</w:t>
      </w:r>
    </w:p>
    <w:p w14:paraId="68C56DC2"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опрос;</w:t>
      </w:r>
    </w:p>
    <w:p w14:paraId="7910A78E"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14:paraId="0EF8EB00"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истребование документов;</w:t>
      </w:r>
    </w:p>
    <w:p w14:paraId="7E5C0E93"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инструментальное обследование.</w:t>
      </w:r>
    </w:p>
    <w:p w14:paraId="2CA82AB8"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4.17.2.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8 части 1 статьи 57 и частью 12 статьи 66 Федерального закона № 248-ФЗ. </w:t>
      </w:r>
    </w:p>
    <w:p w14:paraId="4A7B9E7F"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4.17.3.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037C5D2F"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4.18.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550F8EE4"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4.18.1. 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w:t>
      </w:r>
    </w:p>
    <w:p w14:paraId="50E9B138"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4.18.2. 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14:paraId="30409CDE"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4.19. Выездное обследование проводится в порядке, установленном статьей 75 Федерального закона № 248-ФЗ.</w:t>
      </w:r>
    </w:p>
    <w:p w14:paraId="39CEBD3A"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4.19.1.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14:paraId="7EAC6426" w14:textId="310B49F5" w:rsidR="004D3834" w:rsidRDefault="00612A2A" w:rsidP="00C50BA6">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осмотр;</w:t>
      </w:r>
    </w:p>
    <w:p w14:paraId="0DC2F471" w14:textId="192108A9" w:rsidR="004E413F" w:rsidRDefault="00612A2A" w:rsidP="004D383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инструментальное обследование (с применением видеозаписи);</w:t>
      </w:r>
    </w:p>
    <w:p w14:paraId="0B2842DC" w14:textId="77777777" w:rsidR="00612A2A" w:rsidRDefault="00612A2A" w:rsidP="004D383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испытание.</w:t>
      </w:r>
    </w:p>
    <w:p w14:paraId="2299A10E" w14:textId="77777777" w:rsidR="00612A2A" w:rsidRDefault="00612A2A" w:rsidP="004D383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4.20. Кроме случаев, установленных частью 2 статьи 87 Федерального закона № 248-ФЗ, по результатам проведения контрольного мероприятия без взаимодействия с контролируемым лицом акт контрольного мероприятия не составляется. </w:t>
      </w:r>
    </w:p>
    <w:p w14:paraId="7AC45339" w14:textId="77777777" w:rsidR="00A94E80" w:rsidRDefault="00A94E80" w:rsidP="004D3834">
      <w:pPr>
        <w:widowControl w:val="0"/>
        <w:tabs>
          <w:tab w:val="left" w:pos="1428"/>
        </w:tabs>
        <w:kinsoku w:val="0"/>
        <w:overflowPunct w:val="0"/>
        <w:autoSpaceDE w:val="0"/>
        <w:autoSpaceDN w:val="0"/>
        <w:adjustRightInd w:val="0"/>
        <w:spacing w:line="276" w:lineRule="auto"/>
        <w:ind w:right="183" w:firstLine="567"/>
        <w:jc w:val="both"/>
        <w:rPr>
          <w:spacing w:val="-2"/>
          <w:sz w:val="28"/>
          <w:szCs w:val="28"/>
        </w:rPr>
      </w:pPr>
    </w:p>
    <w:p w14:paraId="58B9BA4D" w14:textId="77777777" w:rsidR="00A94E80" w:rsidRPr="00A94E80" w:rsidRDefault="00A94E80" w:rsidP="004D3834">
      <w:pPr>
        <w:widowControl w:val="0"/>
        <w:tabs>
          <w:tab w:val="left" w:pos="1428"/>
        </w:tabs>
        <w:kinsoku w:val="0"/>
        <w:overflowPunct w:val="0"/>
        <w:autoSpaceDE w:val="0"/>
        <w:autoSpaceDN w:val="0"/>
        <w:adjustRightInd w:val="0"/>
        <w:spacing w:line="276" w:lineRule="auto"/>
        <w:ind w:right="183" w:firstLine="567"/>
        <w:jc w:val="both"/>
        <w:rPr>
          <w:spacing w:val="-2"/>
          <w:sz w:val="28"/>
          <w:szCs w:val="28"/>
        </w:rPr>
      </w:pPr>
    </w:p>
    <w:p w14:paraId="682CFAE8" w14:textId="77777777" w:rsidR="00612A2A" w:rsidRDefault="00612A2A" w:rsidP="004D3834">
      <w:pPr>
        <w:pStyle w:val="aff4"/>
        <w:spacing w:line="276" w:lineRule="auto"/>
        <w:ind w:left="0" w:firstLine="567"/>
        <w:jc w:val="center"/>
        <w:rPr>
          <w:sz w:val="28"/>
          <w:szCs w:val="28"/>
        </w:rPr>
      </w:pPr>
      <w:r>
        <w:rPr>
          <w:rFonts w:eastAsia="Calibri"/>
          <w:b/>
          <w:color w:val="000000"/>
          <w:sz w:val="28"/>
          <w:szCs w:val="28"/>
        </w:rPr>
        <w:t>5. Результаты контрольного мероприятия</w:t>
      </w:r>
    </w:p>
    <w:p w14:paraId="20A27571" w14:textId="77777777" w:rsidR="00A94E80" w:rsidRPr="00A94E80" w:rsidRDefault="00A94E80" w:rsidP="004D3834">
      <w:pPr>
        <w:widowControl w:val="0"/>
        <w:tabs>
          <w:tab w:val="left" w:pos="1428"/>
        </w:tabs>
        <w:kinsoku w:val="0"/>
        <w:overflowPunct w:val="0"/>
        <w:autoSpaceDE w:val="0"/>
        <w:autoSpaceDN w:val="0"/>
        <w:adjustRightInd w:val="0"/>
        <w:spacing w:line="276" w:lineRule="auto"/>
        <w:ind w:right="183" w:firstLine="567"/>
        <w:jc w:val="both"/>
        <w:rPr>
          <w:b/>
          <w:spacing w:val="-2"/>
          <w:sz w:val="28"/>
          <w:szCs w:val="28"/>
        </w:rPr>
      </w:pPr>
    </w:p>
    <w:p w14:paraId="13803DC1"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5.1 По результатам контрольных мероприятий, предусмотренных пунктом 4.2. настоящего Положения, составляется акт контрольного мероприятия и направляется контролируемому лицу в порядке, предусмотренном частью 5 статьи 21 Федерального закона № 248-ФЗ.</w:t>
      </w:r>
    </w:p>
    <w:p w14:paraId="39CDD674"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5.2. Результаты контрольного мероприятия оформляются в порядке, предусмотренном статьей 87 Федерального закона № 248-ФЗ.</w:t>
      </w:r>
    </w:p>
    <w:p w14:paraId="28A8E29B"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5.3. По результатам контрольных мероприятий контрольный орган принимает решения, предусмотренные частью 2 статьи 90 Федерального закона № 248-ФЗ.</w:t>
      </w:r>
    </w:p>
    <w:p w14:paraId="720A0C34" w14:textId="77777777" w:rsidR="00612A2A" w:rsidRDefault="00612A2A" w:rsidP="004D3834">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5.4. Предписание об устранении выявленных нарушений выдается контролируемому лицу в соответствии со статьей 90.1 Федерального закона № 248-ФЗ.</w:t>
      </w:r>
    </w:p>
    <w:p w14:paraId="06831411" w14:textId="77777777" w:rsidR="00612A2A" w:rsidRDefault="00612A2A" w:rsidP="004D3834">
      <w:pPr>
        <w:pStyle w:val="ConsPlusNormal"/>
        <w:spacing w:line="276" w:lineRule="auto"/>
        <w:ind w:firstLine="567"/>
        <w:jc w:val="both"/>
        <w:rPr>
          <w:rFonts w:ascii="Times New Roman" w:hAnsi="Times New Roman" w:cs="Times New Roman"/>
          <w:sz w:val="28"/>
          <w:szCs w:val="28"/>
        </w:rPr>
      </w:pPr>
    </w:p>
    <w:p w14:paraId="6DA57650" w14:textId="77777777" w:rsidR="00612A2A" w:rsidRDefault="003A7628" w:rsidP="004D3834">
      <w:pPr>
        <w:widowControl w:val="0"/>
        <w:tabs>
          <w:tab w:val="left" w:pos="1428"/>
        </w:tabs>
        <w:kinsoku w:val="0"/>
        <w:overflowPunct w:val="0"/>
        <w:autoSpaceDE w:val="0"/>
        <w:autoSpaceDN w:val="0"/>
        <w:adjustRightInd w:val="0"/>
        <w:spacing w:line="276" w:lineRule="auto"/>
        <w:ind w:right="183" w:firstLine="567"/>
        <w:jc w:val="both"/>
        <w:rPr>
          <w:b/>
          <w:spacing w:val="-2"/>
          <w:sz w:val="28"/>
          <w:szCs w:val="28"/>
        </w:rPr>
      </w:pPr>
      <w:r>
        <w:rPr>
          <w:b/>
          <w:spacing w:val="-2"/>
          <w:sz w:val="28"/>
          <w:szCs w:val="28"/>
        </w:rPr>
        <w:t xml:space="preserve">               </w:t>
      </w:r>
    </w:p>
    <w:p w14:paraId="7FB8C65B" w14:textId="77777777" w:rsidR="00612A2A" w:rsidRDefault="003A7628" w:rsidP="004D3834">
      <w:pPr>
        <w:pStyle w:val="ConsPlusNormal"/>
        <w:spacing w:line="276" w:lineRule="auto"/>
        <w:ind w:firstLine="567"/>
        <w:jc w:val="center"/>
        <w:rPr>
          <w:sz w:val="28"/>
          <w:szCs w:val="28"/>
        </w:rPr>
      </w:pPr>
      <w:r w:rsidRPr="003A7628">
        <w:rPr>
          <w:b/>
          <w:spacing w:val="-2"/>
          <w:sz w:val="28"/>
          <w:szCs w:val="28"/>
        </w:rPr>
        <w:tab/>
      </w:r>
      <w:r w:rsidR="00612A2A">
        <w:rPr>
          <w:rFonts w:ascii="Times New Roman" w:hAnsi="Times New Roman" w:cs="Times New Roman"/>
          <w:b/>
          <w:bCs/>
          <w:color w:val="000000"/>
          <w:sz w:val="28"/>
          <w:szCs w:val="28"/>
        </w:rPr>
        <w:t>6. Досудебный порядок подачи жалобы</w:t>
      </w:r>
    </w:p>
    <w:p w14:paraId="6E9E9574" w14:textId="77777777" w:rsidR="00EB2DF5" w:rsidRDefault="00EB2DF5" w:rsidP="004D3834">
      <w:pPr>
        <w:pStyle w:val="ConsPlusNormal"/>
        <w:spacing w:line="276" w:lineRule="auto"/>
        <w:ind w:firstLine="567"/>
        <w:jc w:val="both"/>
        <w:rPr>
          <w:rFonts w:ascii="Times New Roman" w:hAnsi="Times New Roman" w:cs="Times New Roman"/>
          <w:b/>
          <w:spacing w:val="-2"/>
          <w:sz w:val="28"/>
          <w:szCs w:val="28"/>
          <w:lang w:eastAsia="ru-RU"/>
        </w:rPr>
      </w:pPr>
      <w:r>
        <w:rPr>
          <w:rFonts w:ascii="Times New Roman" w:hAnsi="Times New Roman" w:cs="Times New Roman"/>
          <w:b/>
          <w:spacing w:val="-2"/>
          <w:sz w:val="28"/>
          <w:szCs w:val="28"/>
          <w:lang w:eastAsia="ru-RU"/>
        </w:rPr>
        <w:t xml:space="preserve">         </w:t>
      </w:r>
    </w:p>
    <w:p w14:paraId="54D881D8" w14:textId="77777777" w:rsidR="00612A2A" w:rsidRDefault="00EB2DF5" w:rsidP="004D3834">
      <w:pPr>
        <w:pStyle w:val="ConsPlusNormal"/>
        <w:spacing w:line="276" w:lineRule="auto"/>
        <w:ind w:firstLine="567"/>
        <w:jc w:val="both"/>
        <w:rPr>
          <w:rFonts w:ascii="Times New Roman" w:hAnsi="Times New Roman" w:cs="Times New Roman"/>
          <w:color w:val="000000"/>
          <w:sz w:val="28"/>
          <w:szCs w:val="28"/>
        </w:rPr>
      </w:pPr>
      <w:r>
        <w:rPr>
          <w:rFonts w:ascii="Times New Roman" w:hAnsi="Times New Roman" w:cs="Times New Roman"/>
          <w:b/>
          <w:spacing w:val="-2"/>
          <w:sz w:val="28"/>
          <w:szCs w:val="28"/>
          <w:lang w:eastAsia="ru-RU"/>
        </w:rPr>
        <w:t xml:space="preserve">           </w:t>
      </w:r>
      <w:r w:rsidR="003A7628">
        <w:rPr>
          <w:spacing w:val="-2"/>
          <w:sz w:val="28"/>
          <w:szCs w:val="28"/>
        </w:rPr>
        <w:t xml:space="preserve"> </w:t>
      </w:r>
      <w:r w:rsidR="00612A2A">
        <w:rPr>
          <w:rFonts w:ascii="Times New Roman" w:hAnsi="Times New Roman" w:cs="Times New Roman"/>
          <w:color w:val="000000"/>
          <w:sz w:val="28"/>
          <w:szCs w:val="28"/>
        </w:rPr>
        <w:t>6.1. Досудебный порядок подачи жалоб при осуществлении контроля в сфере благоустройства не применяется.</w:t>
      </w:r>
    </w:p>
    <w:p w14:paraId="10FA1B4E" w14:textId="77777777" w:rsidR="003A7628" w:rsidRDefault="003A7628" w:rsidP="004D3834">
      <w:pPr>
        <w:widowControl w:val="0"/>
        <w:tabs>
          <w:tab w:val="left" w:pos="1428"/>
        </w:tabs>
        <w:kinsoku w:val="0"/>
        <w:overflowPunct w:val="0"/>
        <w:autoSpaceDE w:val="0"/>
        <w:autoSpaceDN w:val="0"/>
        <w:adjustRightInd w:val="0"/>
        <w:spacing w:line="276" w:lineRule="auto"/>
        <w:ind w:right="183" w:firstLine="567"/>
        <w:jc w:val="both"/>
        <w:rPr>
          <w:spacing w:val="-2"/>
          <w:sz w:val="28"/>
          <w:szCs w:val="28"/>
        </w:rPr>
      </w:pPr>
    </w:p>
    <w:p w14:paraId="65F63F06" w14:textId="77777777" w:rsidR="00612A2A" w:rsidRDefault="00612A2A" w:rsidP="004D3834">
      <w:pPr>
        <w:pStyle w:val="16"/>
        <w:spacing w:line="276" w:lineRule="auto"/>
        <w:ind w:firstLine="567"/>
        <w:jc w:val="center"/>
        <w:rPr>
          <w:sz w:val="28"/>
          <w:szCs w:val="28"/>
        </w:rPr>
      </w:pPr>
      <w:r>
        <w:rPr>
          <w:rFonts w:ascii="Times New Roman" w:hAnsi="Times New Roman" w:cs="Times New Roman"/>
          <w:b/>
          <w:bCs/>
          <w:color w:val="000000"/>
          <w:sz w:val="28"/>
          <w:szCs w:val="28"/>
        </w:rPr>
        <w:t>7. Ключевые показатели контроля в сфере благоустройства</w:t>
      </w:r>
      <w:r>
        <w:rPr>
          <w:rFonts w:ascii="Times New Roman" w:hAnsi="Times New Roman" w:cs="Times New Roman"/>
          <w:color w:val="000000"/>
          <w:sz w:val="28"/>
          <w:szCs w:val="28"/>
        </w:rPr>
        <w:t xml:space="preserve"> </w:t>
      </w:r>
      <w:r>
        <w:rPr>
          <w:rFonts w:ascii="Times New Roman" w:hAnsi="Times New Roman" w:cs="Times New Roman"/>
          <w:b/>
          <w:bCs/>
          <w:color w:val="000000"/>
          <w:sz w:val="28"/>
          <w:szCs w:val="28"/>
        </w:rPr>
        <w:t>и их целевые значения</w:t>
      </w:r>
    </w:p>
    <w:p w14:paraId="32DCB228" w14:textId="77777777" w:rsidR="003A7628" w:rsidRPr="003A7628" w:rsidRDefault="003A7628" w:rsidP="004D3834">
      <w:pPr>
        <w:widowControl w:val="0"/>
        <w:tabs>
          <w:tab w:val="left" w:pos="1428"/>
        </w:tabs>
        <w:kinsoku w:val="0"/>
        <w:overflowPunct w:val="0"/>
        <w:autoSpaceDE w:val="0"/>
        <w:autoSpaceDN w:val="0"/>
        <w:adjustRightInd w:val="0"/>
        <w:spacing w:line="276" w:lineRule="auto"/>
        <w:ind w:right="183" w:firstLine="567"/>
        <w:jc w:val="both"/>
        <w:rPr>
          <w:spacing w:val="-2"/>
          <w:sz w:val="28"/>
          <w:szCs w:val="28"/>
        </w:rPr>
      </w:pPr>
    </w:p>
    <w:p w14:paraId="57AB6E5D" w14:textId="77777777" w:rsidR="00612A2A" w:rsidRDefault="00612A2A" w:rsidP="004D3834">
      <w:pPr>
        <w:pStyle w:val="16"/>
        <w:spacing w:line="276" w:lineRule="auto"/>
        <w:ind w:firstLine="567"/>
        <w:jc w:val="both"/>
        <w:rPr>
          <w:sz w:val="28"/>
          <w:szCs w:val="28"/>
        </w:rPr>
      </w:pPr>
      <w:r>
        <w:rPr>
          <w:rFonts w:ascii="Times New Roman" w:hAnsi="Times New Roman" w:cs="Times New Roman"/>
          <w:color w:val="000000"/>
          <w:sz w:val="28"/>
          <w:szCs w:val="28"/>
        </w:rPr>
        <w:t xml:space="preserve">7.1. Оценка результативности и эффективности осуществления контроля в сфере благоустройства осуществляется на основании статьи 30 Федерального закона № 248-ФЗ. </w:t>
      </w:r>
    </w:p>
    <w:p w14:paraId="66B5CAB6" w14:textId="77777777" w:rsidR="00612A2A" w:rsidRDefault="00612A2A" w:rsidP="004D3834">
      <w:pPr>
        <w:pStyle w:val="16"/>
        <w:spacing w:line="276" w:lineRule="auto"/>
        <w:ind w:firstLine="567"/>
        <w:jc w:val="both"/>
        <w:rPr>
          <w:sz w:val="28"/>
          <w:szCs w:val="28"/>
        </w:rPr>
      </w:pPr>
      <w:r>
        <w:rPr>
          <w:rFonts w:ascii="Times New Roman" w:hAnsi="Times New Roman" w:cs="Times New Roman"/>
          <w:color w:val="000000"/>
          <w:sz w:val="28"/>
          <w:szCs w:val="28"/>
        </w:rPr>
        <w:t xml:space="preserve">7.2. Ключевые показатели вида контроля и их целевые значения, индикативные показатели для контроля в сфере благоустройства </w:t>
      </w:r>
      <w:r>
        <w:rPr>
          <w:rFonts w:ascii="Times New Roman" w:eastAsia="Calibri" w:hAnsi="Times New Roman" w:cs="Times New Roman"/>
          <w:bCs/>
          <w:color w:val="000000"/>
          <w:sz w:val="28"/>
          <w:szCs w:val="28"/>
          <w:lang w:eastAsia="en-US"/>
        </w:rPr>
        <w:t xml:space="preserve">установлены приложением № 2 к настоящему Положению. </w:t>
      </w:r>
    </w:p>
    <w:p w14:paraId="672E9BA8" w14:textId="77777777" w:rsidR="00612A2A" w:rsidRDefault="00612A2A" w:rsidP="004D3834">
      <w:pPr>
        <w:pStyle w:val="16"/>
        <w:spacing w:line="276" w:lineRule="auto"/>
        <w:ind w:firstLine="567"/>
        <w:jc w:val="both"/>
        <w:rPr>
          <w:sz w:val="28"/>
          <w:szCs w:val="28"/>
        </w:rPr>
      </w:pPr>
    </w:p>
    <w:p w14:paraId="02165952" w14:textId="77777777" w:rsidR="003A7628" w:rsidRPr="003A7628" w:rsidRDefault="003A7628" w:rsidP="004D3834">
      <w:pPr>
        <w:widowControl w:val="0"/>
        <w:tabs>
          <w:tab w:val="left" w:pos="1428"/>
        </w:tabs>
        <w:kinsoku w:val="0"/>
        <w:overflowPunct w:val="0"/>
        <w:autoSpaceDE w:val="0"/>
        <w:autoSpaceDN w:val="0"/>
        <w:adjustRightInd w:val="0"/>
        <w:spacing w:line="276" w:lineRule="auto"/>
        <w:ind w:right="183" w:firstLine="567"/>
        <w:jc w:val="both"/>
        <w:rPr>
          <w:spacing w:val="-2"/>
          <w:sz w:val="28"/>
          <w:szCs w:val="28"/>
        </w:rPr>
      </w:pPr>
    </w:p>
    <w:p w14:paraId="2636A14A" w14:textId="31AE5EB6" w:rsidR="004D3834" w:rsidRDefault="00612A2A" w:rsidP="00C50BA6">
      <w:pPr>
        <w:pStyle w:val="16"/>
        <w:spacing w:line="276" w:lineRule="auto"/>
        <w:ind w:firstLine="567"/>
        <w:jc w:val="center"/>
        <w:rPr>
          <w:rFonts w:ascii="Times New Roman" w:eastAsia="Calibri" w:hAnsi="Times New Roman" w:cs="Times New Roman"/>
          <w:color w:val="000000"/>
          <w:sz w:val="28"/>
          <w:szCs w:val="28"/>
          <w:lang w:eastAsia="en-US"/>
        </w:rPr>
      </w:pPr>
      <w:r>
        <w:rPr>
          <w:rFonts w:ascii="Times New Roman" w:eastAsia="Calibri" w:hAnsi="Times New Roman" w:cs="Times New Roman"/>
          <w:b/>
          <w:bCs/>
          <w:color w:val="000000"/>
          <w:sz w:val="28"/>
          <w:szCs w:val="28"/>
          <w:lang w:eastAsia="en-US"/>
        </w:rPr>
        <w:t>8. Заключительные положения</w:t>
      </w:r>
    </w:p>
    <w:p w14:paraId="18D64E08" w14:textId="77777777" w:rsidR="004D3834" w:rsidRDefault="004D3834" w:rsidP="00612A2A">
      <w:pPr>
        <w:pStyle w:val="16"/>
        <w:spacing w:line="276" w:lineRule="auto"/>
        <w:ind w:firstLine="709"/>
        <w:jc w:val="both"/>
        <w:rPr>
          <w:rFonts w:ascii="Times New Roman" w:eastAsia="Calibri" w:hAnsi="Times New Roman" w:cs="Times New Roman"/>
          <w:color w:val="000000"/>
          <w:sz w:val="28"/>
          <w:szCs w:val="28"/>
          <w:lang w:eastAsia="en-US"/>
        </w:rPr>
      </w:pPr>
    </w:p>
    <w:p w14:paraId="707C3A95" w14:textId="77777777" w:rsidR="00612A2A" w:rsidRDefault="00612A2A" w:rsidP="004D3834">
      <w:pPr>
        <w:pStyle w:val="16"/>
        <w:spacing w:line="276" w:lineRule="auto"/>
        <w:ind w:firstLine="567"/>
        <w:jc w:val="both"/>
        <w:rPr>
          <w:sz w:val="28"/>
          <w:szCs w:val="28"/>
        </w:rPr>
      </w:pPr>
      <w:r>
        <w:rPr>
          <w:rFonts w:ascii="Times New Roman" w:eastAsia="Calibri" w:hAnsi="Times New Roman" w:cs="Times New Roman"/>
          <w:color w:val="000000"/>
          <w:sz w:val="28"/>
          <w:szCs w:val="28"/>
          <w:lang w:eastAsia="en-US"/>
        </w:rPr>
        <w:t>8.1. Пункт 4.20. настоящего Положения вступает в силу с 1 сентября 2025 года.</w:t>
      </w:r>
    </w:p>
    <w:p w14:paraId="68E05060" w14:textId="77777777" w:rsidR="00612A2A" w:rsidRDefault="00612A2A" w:rsidP="004D3834">
      <w:pPr>
        <w:pStyle w:val="16"/>
        <w:spacing w:line="276" w:lineRule="auto"/>
        <w:ind w:firstLine="567"/>
        <w:jc w:val="both"/>
        <w:rPr>
          <w:sz w:val="28"/>
          <w:szCs w:val="28"/>
        </w:rPr>
      </w:pPr>
      <w:r>
        <w:rPr>
          <w:rFonts w:ascii="Times New Roman" w:eastAsia="Calibri" w:hAnsi="Times New Roman" w:cs="Times New Roman"/>
          <w:color w:val="000000"/>
          <w:sz w:val="28"/>
          <w:szCs w:val="28"/>
          <w:lang w:eastAsia="en-US"/>
        </w:rPr>
        <w:t>8.2.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00786299" w14:textId="77777777" w:rsidR="00612A2A" w:rsidRDefault="008800A5" w:rsidP="004D3834">
      <w:pPr>
        <w:tabs>
          <w:tab w:val="left" w:pos="7938"/>
        </w:tabs>
        <w:kinsoku w:val="0"/>
        <w:overflowPunct w:val="0"/>
        <w:ind w:firstLine="567"/>
        <w:jc w:val="both"/>
      </w:pPr>
      <w:r>
        <w:t xml:space="preserve">                                                                                                                  </w:t>
      </w:r>
    </w:p>
    <w:p w14:paraId="256B3464" w14:textId="77777777" w:rsidR="00612A2A" w:rsidRDefault="00612A2A" w:rsidP="004D3834">
      <w:pPr>
        <w:tabs>
          <w:tab w:val="left" w:pos="7938"/>
        </w:tabs>
        <w:kinsoku w:val="0"/>
        <w:overflowPunct w:val="0"/>
        <w:ind w:firstLine="567"/>
        <w:jc w:val="both"/>
      </w:pPr>
    </w:p>
    <w:p w14:paraId="1CC5ABA2" w14:textId="77777777" w:rsidR="00612A2A" w:rsidRDefault="00612A2A" w:rsidP="004D3834">
      <w:pPr>
        <w:tabs>
          <w:tab w:val="left" w:pos="7938"/>
        </w:tabs>
        <w:kinsoku w:val="0"/>
        <w:overflowPunct w:val="0"/>
        <w:ind w:firstLine="567"/>
        <w:jc w:val="both"/>
      </w:pPr>
    </w:p>
    <w:p w14:paraId="665639E2" w14:textId="77777777" w:rsidR="00612A2A" w:rsidRDefault="00612A2A" w:rsidP="008800A5">
      <w:pPr>
        <w:tabs>
          <w:tab w:val="left" w:pos="7938"/>
        </w:tabs>
        <w:kinsoku w:val="0"/>
        <w:overflowPunct w:val="0"/>
        <w:jc w:val="both"/>
      </w:pPr>
    </w:p>
    <w:p w14:paraId="14F77500" w14:textId="77777777" w:rsidR="00612A2A" w:rsidRDefault="00612A2A" w:rsidP="008800A5">
      <w:pPr>
        <w:tabs>
          <w:tab w:val="left" w:pos="7938"/>
        </w:tabs>
        <w:kinsoku w:val="0"/>
        <w:overflowPunct w:val="0"/>
        <w:jc w:val="both"/>
      </w:pPr>
    </w:p>
    <w:p w14:paraId="74502D5B" w14:textId="77777777" w:rsidR="00612A2A" w:rsidRDefault="00612A2A" w:rsidP="008800A5">
      <w:pPr>
        <w:tabs>
          <w:tab w:val="left" w:pos="7938"/>
        </w:tabs>
        <w:kinsoku w:val="0"/>
        <w:overflowPunct w:val="0"/>
        <w:jc w:val="both"/>
      </w:pPr>
    </w:p>
    <w:p w14:paraId="42E8EA47" w14:textId="77777777" w:rsidR="00612A2A" w:rsidRDefault="00612A2A" w:rsidP="008800A5">
      <w:pPr>
        <w:tabs>
          <w:tab w:val="left" w:pos="7938"/>
        </w:tabs>
        <w:kinsoku w:val="0"/>
        <w:overflowPunct w:val="0"/>
        <w:jc w:val="both"/>
      </w:pPr>
    </w:p>
    <w:p w14:paraId="7C70871F" w14:textId="77777777" w:rsidR="00612A2A" w:rsidRDefault="00612A2A" w:rsidP="008800A5">
      <w:pPr>
        <w:tabs>
          <w:tab w:val="left" w:pos="7938"/>
        </w:tabs>
        <w:kinsoku w:val="0"/>
        <w:overflowPunct w:val="0"/>
        <w:jc w:val="both"/>
      </w:pPr>
    </w:p>
    <w:p w14:paraId="03FCAE98" w14:textId="77777777" w:rsidR="00612A2A" w:rsidRDefault="00612A2A" w:rsidP="008800A5">
      <w:pPr>
        <w:tabs>
          <w:tab w:val="left" w:pos="7938"/>
        </w:tabs>
        <w:kinsoku w:val="0"/>
        <w:overflowPunct w:val="0"/>
        <w:jc w:val="both"/>
      </w:pPr>
    </w:p>
    <w:p w14:paraId="0FC2BA4A" w14:textId="77777777" w:rsidR="0040681A" w:rsidRDefault="0040681A" w:rsidP="008800A5">
      <w:pPr>
        <w:tabs>
          <w:tab w:val="left" w:pos="7938"/>
        </w:tabs>
        <w:kinsoku w:val="0"/>
        <w:overflowPunct w:val="0"/>
        <w:jc w:val="both"/>
      </w:pPr>
    </w:p>
    <w:p w14:paraId="3C715DC8" w14:textId="77777777" w:rsidR="0040681A" w:rsidRDefault="0040681A" w:rsidP="008800A5">
      <w:pPr>
        <w:tabs>
          <w:tab w:val="left" w:pos="7938"/>
        </w:tabs>
        <w:kinsoku w:val="0"/>
        <w:overflowPunct w:val="0"/>
        <w:jc w:val="both"/>
      </w:pPr>
    </w:p>
    <w:p w14:paraId="6427A4A2" w14:textId="77777777" w:rsidR="0040681A" w:rsidRDefault="0040681A" w:rsidP="008800A5">
      <w:pPr>
        <w:tabs>
          <w:tab w:val="left" w:pos="7938"/>
        </w:tabs>
        <w:kinsoku w:val="0"/>
        <w:overflowPunct w:val="0"/>
        <w:jc w:val="both"/>
      </w:pPr>
    </w:p>
    <w:p w14:paraId="5FE3D907" w14:textId="77777777" w:rsidR="0040681A" w:rsidRDefault="0040681A" w:rsidP="008800A5">
      <w:pPr>
        <w:tabs>
          <w:tab w:val="left" w:pos="7938"/>
        </w:tabs>
        <w:kinsoku w:val="0"/>
        <w:overflowPunct w:val="0"/>
        <w:jc w:val="both"/>
      </w:pPr>
    </w:p>
    <w:p w14:paraId="4309DD40" w14:textId="77777777" w:rsidR="0040681A" w:rsidRDefault="0040681A" w:rsidP="008800A5">
      <w:pPr>
        <w:tabs>
          <w:tab w:val="left" w:pos="7938"/>
        </w:tabs>
        <w:kinsoku w:val="0"/>
        <w:overflowPunct w:val="0"/>
        <w:jc w:val="both"/>
      </w:pPr>
    </w:p>
    <w:p w14:paraId="6C79B5D1" w14:textId="77777777" w:rsidR="0040681A" w:rsidRDefault="0040681A" w:rsidP="008800A5">
      <w:pPr>
        <w:tabs>
          <w:tab w:val="left" w:pos="7938"/>
        </w:tabs>
        <w:kinsoku w:val="0"/>
        <w:overflowPunct w:val="0"/>
        <w:jc w:val="both"/>
      </w:pPr>
    </w:p>
    <w:p w14:paraId="1440FD67" w14:textId="77777777" w:rsidR="0040681A" w:rsidRDefault="0040681A" w:rsidP="008800A5">
      <w:pPr>
        <w:tabs>
          <w:tab w:val="left" w:pos="7938"/>
        </w:tabs>
        <w:kinsoku w:val="0"/>
        <w:overflowPunct w:val="0"/>
        <w:jc w:val="both"/>
      </w:pPr>
    </w:p>
    <w:p w14:paraId="1C46103E" w14:textId="77777777" w:rsidR="0040681A" w:rsidRDefault="0040681A" w:rsidP="008800A5">
      <w:pPr>
        <w:tabs>
          <w:tab w:val="left" w:pos="7938"/>
        </w:tabs>
        <w:kinsoku w:val="0"/>
        <w:overflowPunct w:val="0"/>
        <w:jc w:val="both"/>
      </w:pPr>
    </w:p>
    <w:p w14:paraId="46E9DA5D" w14:textId="77777777" w:rsidR="0040681A" w:rsidRDefault="0040681A" w:rsidP="008800A5">
      <w:pPr>
        <w:tabs>
          <w:tab w:val="left" w:pos="7938"/>
        </w:tabs>
        <w:kinsoku w:val="0"/>
        <w:overflowPunct w:val="0"/>
        <w:jc w:val="both"/>
      </w:pPr>
    </w:p>
    <w:p w14:paraId="146AF256" w14:textId="77777777" w:rsidR="004E413F" w:rsidRDefault="0040681A" w:rsidP="008800A5">
      <w:pPr>
        <w:tabs>
          <w:tab w:val="left" w:pos="7938"/>
        </w:tabs>
        <w:kinsoku w:val="0"/>
        <w:overflowPunct w:val="0"/>
        <w:jc w:val="both"/>
      </w:pPr>
      <w:r>
        <w:t xml:space="preserve">                                                                                                      </w:t>
      </w:r>
    </w:p>
    <w:p w14:paraId="65DF8AD5" w14:textId="77777777" w:rsidR="004E413F" w:rsidRDefault="004E413F" w:rsidP="008800A5">
      <w:pPr>
        <w:tabs>
          <w:tab w:val="left" w:pos="7938"/>
        </w:tabs>
        <w:kinsoku w:val="0"/>
        <w:overflowPunct w:val="0"/>
        <w:jc w:val="both"/>
      </w:pPr>
    </w:p>
    <w:p w14:paraId="4BDDF30E" w14:textId="77777777" w:rsidR="004E413F" w:rsidRDefault="004E413F" w:rsidP="008800A5">
      <w:pPr>
        <w:tabs>
          <w:tab w:val="left" w:pos="7938"/>
        </w:tabs>
        <w:kinsoku w:val="0"/>
        <w:overflowPunct w:val="0"/>
        <w:jc w:val="both"/>
      </w:pPr>
    </w:p>
    <w:p w14:paraId="1CC24C96" w14:textId="77777777" w:rsidR="004E413F" w:rsidRDefault="004E413F" w:rsidP="008800A5">
      <w:pPr>
        <w:tabs>
          <w:tab w:val="left" w:pos="7938"/>
        </w:tabs>
        <w:kinsoku w:val="0"/>
        <w:overflowPunct w:val="0"/>
        <w:jc w:val="both"/>
      </w:pPr>
    </w:p>
    <w:p w14:paraId="6500CA91" w14:textId="77777777" w:rsidR="004E413F" w:rsidRDefault="004E413F" w:rsidP="008800A5">
      <w:pPr>
        <w:tabs>
          <w:tab w:val="left" w:pos="7938"/>
        </w:tabs>
        <w:kinsoku w:val="0"/>
        <w:overflowPunct w:val="0"/>
        <w:jc w:val="both"/>
      </w:pPr>
    </w:p>
    <w:p w14:paraId="6A67FFBB" w14:textId="77777777" w:rsidR="004E413F" w:rsidRDefault="004E413F" w:rsidP="008800A5">
      <w:pPr>
        <w:tabs>
          <w:tab w:val="left" w:pos="7938"/>
        </w:tabs>
        <w:kinsoku w:val="0"/>
        <w:overflowPunct w:val="0"/>
        <w:jc w:val="both"/>
      </w:pPr>
    </w:p>
    <w:p w14:paraId="32CA87B8" w14:textId="77777777" w:rsidR="004E413F" w:rsidRDefault="004E413F" w:rsidP="008800A5">
      <w:pPr>
        <w:tabs>
          <w:tab w:val="left" w:pos="7938"/>
        </w:tabs>
        <w:kinsoku w:val="0"/>
        <w:overflowPunct w:val="0"/>
        <w:jc w:val="both"/>
      </w:pPr>
    </w:p>
    <w:p w14:paraId="1EC56F12" w14:textId="77777777" w:rsidR="004E413F" w:rsidRDefault="004E413F" w:rsidP="008800A5">
      <w:pPr>
        <w:tabs>
          <w:tab w:val="left" w:pos="7938"/>
        </w:tabs>
        <w:kinsoku w:val="0"/>
        <w:overflowPunct w:val="0"/>
        <w:jc w:val="both"/>
      </w:pPr>
    </w:p>
    <w:p w14:paraId="1742B51F" w14:textId="77777777" w:rsidR="004E413F" w:rsidRDefault="004E413F" w:rsidP="008800A5">
      <w:pPr>
        <w:tabs>
          <w:tab w:val="left" w:pos="7938"/>
        </w:tabs>
        <w:kinsoku w:val="0"/>
        <w:overflowPunct w:val="0"/>
        <w:jc w:val="both"/>
      </w:pPr>
    </w:p>
    <w:p w14:paraId="752B26D9" w14:textId="77777777" w:rsidR="004E413F" w:rsidRDefault="004E413F" w:rsidP="008800A5">
      <w:pPr>
        <w:tabs>
          <w:tab w:val="left" w:pos="7938"/>
        </w:tabs>
        <w:kinsoku w:val="0"/>
        <w:overflowPunct w:val="0"/>
        <w:jc w:val="both"/>
      </w:pPr>
    </w:p>
    <w:p w14:paraId="137E42B4" w14:textId="77777777" w:rsidR="004E413F" w:rsidRDefault="004E413F" w:rsidP="008800A5">
      <w:pPr>
        <w:tabs>
          <w:tab w:val="left" w:pos="7938"/>
        </w:tabs>
        <w:kinsoku w:val="0"/>
        <w:overflowPunct w:val="0"/>
        <w:jc w:val="both"/>
      </w:pPr>
    </w:p>
    <w:p w14:paraId="6DD1AE35" w14:textId="77777777" w:rsidR="004E413F" w:rsidRDefault="004E413F" w:rsidP="008800A5">
      <w:pPr>
        <w:tabs>
          <w:tab w:val="left" w:pos="7938"/>
        </w:tabs>
        <w:kinsoku w:val="0"/>
        <w:overflowPunct w:val="0"/>
        <w:jc w:val="both"/>
      </w:pPr>
    </w:p>
    <w:p w14:paraId="201517A6" w14:textId="77777777" w:rsidR="004E413F" w:rsidRDefault="004E413F" w:rsidP="008800A5">
      <w:pPr>
        <w:tabs>
          <w:tab w:val="left" w:pos="7938"/>
        </w:tabs>
        <w:kinsoku w:val="0"/>
        <w:overflowPunct w:val="0"/>
        <w:jc w:val="both"/>
      </w:pPr>
    </w:p>
    <w:p w14:paraId="64390076" w14:textId="77777777" w:rsidR="004E413F" w:rsidRDefault="004E413F" w:rsidP="008800A5">
      <w:pPr>
        <w:tabs>
          <w:tab w:val="left" w:pos="7938"/>
        </w:tabs>
        <w:kinsoku w:val="0"/>
        <w:overflowPunct w:val="0"/>
        <w:jc w:val="both"/>
      </w:pPr>
    </w:p>
    <w:p w14:paraId="79D3A1CE" w14:textId="77777777" w:rsidR="004E413F" w:rsidRDefault="004E413F" w:rsidP="008800A5">
      <w:pPr>
        <w:tabs>
          <w:tab w:val="left" w:pos="7938"/>
        </w:tabs>
        <w:kinsoku w:val="0"/>
        <w:overflowPunct w:val="0"/>
        <w:jc w:val="both"/>
      </w:pPr>
    </w:p>
    <w:p w14:paraId="46F34E1A" w14:textId="77777777" w:rsidR="004E413F" w:rsidRDefault="004E413F" w:rsidP="008800A5">
      <w:pPr>
        <w:tabs>
          <w:tab w:val="left" w:pos="7938"/>
        </w:tabs>
        <w:kinsoku w:val="0"/>
        <w:overflowPunct w:val="0"/>
        <w:jc w:val="both"/>
      </w:pPr>
    </w:p>
    <w:p w14:paraId="7F08156E" w14:textId="77777777" w:rsidR="004E413F" w:rsidRDefault="004E413F" w:rsidP="008800A5">
      <w:pPr>
        <w:tabs>
          <w:tab w:val="left" w:pos="7938"/>
        </w:tabs>
        <w:kinsoku w:val="0"/>
        <w:overflowPunct w:val="0"/>
        <w:jc w:val="both"/>
      </w:pPr>
    </w:p>
    <w:p w14:paraId="742B22EE" w14:textId="77777777" w:rsidR="004E413F" w:rsidRDefault="004E413F" w:rsidP="008800A5">
      <w:pPr>
        <w:tabs>
          <w:tab w:val="left" w:pos="7938"/>
        </w:tabs>
        <w:kinsoku w:val="0"/>
        <w:overflowPunct w:val="0"/>
        <w:jc w:val="both"/>
      </w:pPr>
    </w:p>
    <w:p w14:paraId="35E7FBF9" w14:textId="77777777" w:rsidR="004E413F" w:rsidRDefault="004E413F" w:rsidP="008800A5">
      <w:pPr>
        <w:tabs>
          <w:tab w:val="left" w:pos="7938"/>
        </w:tabs>
        <w:kinsoku w:val="0"/>
        <w:overflowPunct w:val="0"/>
        <w:jc w:val="both"/>
      </w:pPr>
    </w:p>
    <w:p w14:paraId="1FBA4E82" w14:textId="77777777" w:rsidR="004E413F" w:rsidRDefault="004E413F" w:rsidP="008800A5">
      <w:pPr>
        <w:tabs>
          <w:tab w:val="left" w:pos="7938"/>
        </w:tabs>
        <w:kinsoku w:val="0"/>
        <w:overflowPunct w:val="0"/>
        <w:jc w:val="both"/>
      </w:pPr>
    </w:p>
    <w:p w14:paraId="49629CE7" w14:textId="77777777" w:rsidR="004E413F" w:rsidRDefault="004E413F" w:rsidP="008800A5">
      <w:pPr>
        <w:tabs>
          <w:tab w:val="left" w:pos="7938"/>
        </w:tabs>
        <w:kinsoku w:val="0"/>
        <w:overflowPunct w:val="0"/>
        <w:jc w:val="both"/>
      </w:pPr>
    </w:p>
    <w:p w14:paraId="672A354A" w14:textId="77777777" w:rsidR="004E413F" w:rsidRDefault="004E413F" w:rsidP="008800A5">
      <w:pPr>
        <w:tabs>
          <w:tab w:val="left" w:pos="7938"/>
        </w:tabs>
        <w:kinsoku w:val="0"/>
        <w:overflowPunct w:val="0"/>
        <w:jc w:val="both"/>
      </w:pPr>
    </w:p>
    <w:p w14:paraId="594B3CE3" w14:textId="77777777" w:rsidR="004E413F" w:rsidRDefault="004E413F" w:rsidP="008800A5">
      <w:pPr>
        <w:tabs>
          <w:tab w:val="left" w:pos="7938"/>
        </w:tabs>
        <w:kinsoku w:val="0"/>
        <w:overflowPunct w:val="0"/>
        <w:jc w:val="both"/>
      </w:pPr>
    </w:p>
    <w:p w14:paraId="366BA49C" w14:textId="77777777" w:rsidR="004E413F" w:rsidRDefault="004E413F" w:rsidP="008800A5">
      <w:pPr>
        <w:tabs>
          <w:tab w:val="left" w:pos="7938"/>
        </w:tabs>
        <w:kinsoku w:val="0"/>
        <w:overflowPunct w:val="0"/>
        <w:jc w:val="both"/>
      </w:pPr>
    </w:p>
    <w:p w14:paraId="5A96CDD6" w14:textId="77777777" w:rsidR="004E413F" w:rsidRDefault="004E413F" w:rsidP="008800A5">
      <w:pPr>
        <w:tabs>
          <w:tab w:val="left" w:pos="7938"/>
        </w:tabs>
        <w:kinsoku w:val="0"/>
        <w:overflowPunct w:val="0"/>
        <w:jc w:val="both"/>
      </w:pPr>
    </w:p>
    <w:p w14:paraId="66636A6C" w14:textId="77777777" w:rsidR="004E413F" w:rsidRDefault="004E413F" w:rsidP="008800A5">
      <w:pPr>
        <w:tabs>
          <w:tab w:val="left" w:pos="7938"/>
        </w:tabs>
        <w:kinsoku w:val="0"/>
        <w:overflowPunct w:val="0"/>
        <w:jc w:val="both"/>
      </w:pPr>
    </w:p>
    <w:p w14:paraId="0EF6AFB7" w14:textId="77777777" w:rsidR="00C13AFC" w:rsidRDefault="004E413F" w:rsidP="008800A5">
      <w:pPr>
        <w:tabs>
          <w:tab w:val="left" w:pos="7938"/>
        </w:tabs>
        <w:kinsoku w:val="0"/>
        <w:overflowPunct w:val="0"/>
        <w:jc w:val="both"/>
      </w:pPr>
      <w:r>
        <w:t xml:space="preserve">                                                                                                           </w:t>
      </w:r>
      <w:r w:rsidR="0040681A">
        <w:t xml:space="preserve"> </w:t>
      </w:r>
      <w:r w:rsidR="008800A5">
        <w:t>Приложение №1</w:t>
      </w:r>
    </w:p>
    <w:p w14:paraId="28BFCA56" w14:textId="77777777" w:rsidR="008800A5" w:rsidRDefault="008800A5" w:rsidP="008800A5">
      <w:pPr>
        <w:tabs>
          <w:tab w:val="left" w:pos="7938"/>
        </w:tabs>
        <w:kinsoku w:val="0"/>
        <w:overflowPunct w:val="0"/>
        <w:jc w:val="both"/>
      </w:pPr>
      <w:r>
        <w:t xml:space="preserve">                                                                                            К Положению о муниципальном контроле                                                                                                              </w:t>
      </w:r>
    </w:p>
    <w:p w14:paraId="60C20A53" w14:textId="77777777" w:rsidR="008800A5" w:rsidRDefault="001D0F56" w:rsidP="008800A5">
      <w:pPr>
        <w:tabs>
          <w:tab w:val="left" w:pos="1348"/>
        </w:tabs>
        <w:kinsoku w:val="0"/>
        <w:overflowPunct w:val="0"/>
        <w:spacing w:line="276" w:lineRule="auto"/>
        <w:jc w:val="both"/>
      </w:pPr>
      <w:r w:rsidRPr="008800A5">
        <w:t xml:space="preserve">                                                               </w:t>
      </w:r>
      <w:r w:rsidR="00CB25C1" w:rsidRPr="008800A5">
        <w:t xml:space="preserve"> </w:t>
      </w:r>
      <w:r w:rsidRPr="008800A5">
        <w:t xml:space="preserve">              </w:t>
      </w:r>
      <w:r w:rsidR="008800A5">
        <w:t xml:space="preserve">             </w:t>
      </w:r>
      <w:r w:rsidRPr="008800A5">
        <w:t xml:space="preserve"> </w:t>
      </w:r>
      <w:r w:rsidR="008800A5" w:rsidRPr="008800A5">
        <w:t>в сфере благоустройства на территории</w:t>
      </w:r>
      <w:r w:rsidRPr="008800A5">
        <w:t xml:space="preserve">  </w:t>
      </w:r>
    </w:p>
    <w:p w14:paraId="0F12FE21" w14:textId="77777777" w:rsidR="008800A5" w:rsidRDefault="008800A5" w:rsidP="008800A5">
      <w:pPr>
        <w:tabs>
          <w:tab w:val="left" w:pos="1348"/>
        </w:tabs>
        <w:kinsoku w:val="0"/>
        <w:overflowPunct w:val="0"/>
        <w:spacing w:line="276" w:lineRule="auto"/>
        <w:jc w:val="both"/>
      </w:pPr>
      <w:r>
        <w:t xml:space="preserve">                                                                                            Дубровского городского поселения</w:t>
      </w:r>
    </w:p>
    <w:p w14:paraId="66ABE1A5" w14:textId="77777777" w:rsidR="008800A5" w:rsidRDefault="008800A5" w:rsidP="008800A5">
      <w:pPr>
        <w:tabs>
          <w:tab w:val="left" w:pos="1348"/>
        </w:tabs>
        <w:kinsoku w:val="0"/>
        <w:overflowPunct w:val="0"/>
        <w:spacing w:line="276" w:lineRule="auto"/>
        <w:jc w:val="both"/>
      </w:pPr>
      <w:r>
        <w:t xml:space="preserve">                                                                                            Дубровского муниципального района </w:t>
      </w:r>
    </w:p>
    <w:p w14:paraId="6AFC76D7" w14:textId="1A84B529" w:rsidR="00B56480" w:rsidRPr="008800A5" w:rsidRDefault="008800A5" w:rsidP="008800A5">
      <w:pPr>
        <w:tabs>
          <w:tab w:val="left" w:pos="1348"/>
        </w:tabs>
        <w:kinsoku w:val="0"/>
        <w:overflowPunct w:val="0"/>
        <w:spacing w:line="276" w:lineRule="auto"/>
        <w:jc w:val="both"/>
      </w:pPr>
      <w:r>
        <w:t xml:space="preserve">                                                                                            Брянской области</w:t>
      </w:r>
      <w:r w:rsidR="001D0F56" w:rsidRPr="008800A5">
        <w:t xml:space="preserve"> </w:t>
      </w:r>
      <w:r w:rsidR="00ED3920" w:rsidRPr="00E35E71">
        <w:t>от 17.12.202</w:t>
      </w:r>
      <w:r w:rsidR="00ED3920">
        <w:t xml:space="preserve"> года</w:t>
      </w:r>
      <w:r w:rsidR="00ED3920" w:rsidRPr="00E35E71">
        <w:t xml:space="preserve"> № </w:t>
      </w:r>
      <w:r w:rsidR="00ED3920">
        <w:t>50</w:t>
      </w:r>
      <w:r w:rsidR="001D0F56" w:rsidRPr="008800A5">
        <w:t xml:space="preserve">                                    </w:t>
      </w:r>
      <w:r w:rsidR="00CB25C1" w:rsidRPr="008800A5">
        <w:t xml:space="preserve">                   </w:t>
      </w:r>
      <w:r w:rsidR="001D0F56" w:rsidRPr="008800A5">
        <w:t xml:space="preserve">       </w:t>
      </w:r>
    </w:p>
    <w:p w14:paraId="726818A1" w14:textId="77777777" w:rsidR="008800A5" w:rsidRDefault="00CB25C1" w:rsidP="008800A5">
      <w:pPr>
        <w:tabs>
          <w:tab w:val="left" w:pos="1266"/>
        </w:tabs>
        <w:kinsoku w:val="0"/>
        <w:overflowPunct w:val="0"/>
        <w:spacing w:line="276" w:lineRule="auto"/>
        <w:rPr>
          <w:sz w:val="28"/>
          <w:szCs w:val="28"/>
        </w:rPr>
      </w:pPr>
      <w:r>
        <w:rPr>
          <w:sz w:val="28"/>
          <w:szCs w:val="28"/>
        </w:rPr>
        <w:t xml:space="preserve">                                  </w:t>
      </w:r>
      <w:r w:rsidR="008800A5">
        <w:rPr>
          <w:sz w:val="28"/>
          <w:szCs w:val="28"/>
        </w:rPr>
        <w:t xml:space="preserve"> </w:t>
      </w:r>
    </w:p>
    <w:p w14:paraId="1E85C284" w14:textId="77777777" w:rsidR="008800A5" w:rsidRDefault="008800A5" w:rsidP="008800A5">
      <w:pPr>
        <w:tabs>
          <w:tab w:val="left" w:pos="1266"/>
        </w:tabs>
        <w:kinsoku w:val="0"/>
        <w:overflowPunct w:val="0"/>
        <w:spacing w:line="276" w:lineRule="auto"/>
        <w:rPr>
          <w:sz w:val="28"/>
          <w:szCs w:val="28"/>
        </w:rPr>
      </w:pPr>
    </w:p>
    <w:p w14:paraId="0C83F655" w14:textId="77777777" w:rsidR="00CB25C1" w:rsidRPr="00CB25C1" w:rsidRDefault="00CB25C1" w:rsidP="004D3834">
      <w:pPr>
        <w:tabs>
          <w:tab w:val="left" w:pos="1266"/>
        </w:tabs>
        <w:kinsoku w:val="0"/>
        <w:overflowPunct w:val="0"/>
        <w:spacing w:line="276" w:lineRule="auto"/>
        <w:ind w:firstLine="567"/>
        <w:jc w:val="center"/>
        <w:rPr>
          <w:b/>
          <w:sz w:val="28"/>
          <w:szCs w:val="28"/>
        </w:rPr>
      </w:pPr>
      <w:r w:rsidRPr="00CB25C1">
        <w:rPr>
          <w:b/>
          <w:sz w:val="28"/>
          <w:szCs w:val="28"/>
        </w:rPr>
        <w:t>Перечень индикаторов риска</w:t>
      </w:r>
    </w:p>
    <w:p w14:paraId="3D8DCD15" w14:textId="77777777" w:rsidR="00CB25C1" w:rsidRPr="00CB25C1" w:rsidRDefault="00CB25C1" w:rsidP="004D3834">
      <w:pPr>
        <w:tabs>
          <w:tab w:val="left" w:pos="1266"/>
        </w:tabs>
        <w:kinsoku w:val="0"/>
        <w:overflowPunct w:val="0"/>
        <w:spacing w:line="276" w:lineRule="auto"/>
        <w:ind w:left="284" w:firstLine="567"/>
        <w:jc w:val="center"/>
        <w:rPr>
          <w:b/>
          <w:sz w:val="28"/>
          <w:szCs w:val="28"/>
        </w:rPr>
      </w:pPr>
      <w:r w:rsidRPr="00CB25C1">
        <w:rPr>
          <w:b/>
          <w:sz w:val="28"/>
          <w:szCs w:val="28"/>
        </w:rPr>
        <w:t>нарушения обязательных требований, используемых при принятии</w:t>
      </w:r>
    </w:p>
    <w:p w14:paraId="04016CEF" w14:textId="77777777" w:rsidR="00CB25C1" w:rsidRPr="00CB25C1" w:rsidRDefault="00CB25C1" w:rsidP="004D3834">
      <w:pPr>
        <w:tabs>
          <w:tab w:val="left" w:pos="1266"/>
        </w:tabs>
        <w:kinsoku w:val="0"/>
        <w:overflowPunct w:val="0"/>
        <w:spacing w:line="276" w:lineRule="auto"/>
        <w:ind w:left="284" w:firstLine="567"/>
        <w:jc w:val="center"/>
        <w:rPr>
          <w:b/>
          <w:sz w:val="28"/>
          <w:szCs w:val="28"/>
        </w:rPr>
      </w:pPr>
      <w:r w:rsidRPr="00CB25C1">
        <w:rPr>
          <w:b/>
          <w:sz w:val="28"/>
          <w:szCs w:val="28"/>
        </w:rPr>
        <w:t>решения о проведении и выборе вида внеплан</w:t>
      </w:r>
      <w:r w:rsidR="006C7C0F">
        <w:rPr>
          <w:b/>
          <w:sz w:val="28"/>
          <w:szCs w:val="28"/>
        </w:rPr>
        <w:t>ового контрольного (надзорного)</w:t>
      </w:r>
      <w:r>
        <w:rPr>
          <w:b/>
          <w:sz w:val="28"/>
          <w:szCs w:val="28"/>
        </w:rPr>
        <w:t xml:space="preserve"> </w:t>
      </w:r>
      <w:r w:rsidRPr="00CB25C1">
        <w:rPr>
          <w:b/>
          <w:sz w:val="28"/>
          <w:szCs w:val="28"/>
        </w:rPr>
        <w:t>мероприятия в сфере благоустройства на территории Дубровского городского   поселения Дубровского муниципального района</w:t>
      </w:r>
    </w:p>
    <w:p w14:paraId="45BCB92F" w14:textId="77777777" w:rsidR="00CB25C1" w:rsidRDefault="00CB25C1" w:rsidP="004D3834">
      <w:pPr>
        <w:tabs>
          <w:tab w:val="left" w:pos="1266"/>
        </w:tabs>
        <w:kinsoku w:val="0"/>
        <w:overflowPunct w:val="0"/>
        <w:spacing w:line="276" w:lineRule="auto"/>
        <w:ind w:left="284" w:firstLine="567"/>
        <w:jc w:val="center"/>
        <w:rPr>
          <w:sz w:val="28"/>
          <w:szCs w:val="28"/>
        </w:rPr>
      </w:pPr>
      <w:r w:rsidRPr="00CB25C1">
        <w:rPr>
          <w:b/>
          <w:sz w:val="28"/>
          <w:szCs w:val="28"/>
        </w:rPr>
        <w:t>Брянской области</w:t>
      </w:r>
      <w:r w:rsidR="00612A2A">
        <w:rPr>
          <w:sz w:val="28"/>
          <w:szCs w:val="28"/>
        </w:rPr>
        <w:t>.</w:t>
      </w:r>
    </w:p>
    <w:p w14:paraId="741907ED" w14:textId="77777777" w:rsidR="00612A2A" w:rsidRDefault="00612A2A" w:rsidP="004D3834">
      <w:pPr>
        <w:tabs>
          <w:tab w:val="left" w:pos="1266"/>
        </w:tabs>
        <w:kinsoku w:val="0"/>
        <w:overflowPunct w:val="0"/>
        <w:spacing w:line="276" w:lineRule="auto"/>
        <w:ind w:firstLine="567"/>
        <w:jc w:val="center"/>
        <w:rPr>
          <w:rFonts w:eastAsia="Calibri"/>
          <w:sz w:val="28"/>
          <w:szCs w:val="28"/>
          <w:lang w:eastAsia="en-US"/>
        </w:rPr>
      </w:pPr>
    </w:p>
    <w:p w14:paraId="7F5216B7" w14:textId="77777777" w:rsidR="00612A2A" w:rsidRPr="00CB25C1" w:rsidRDefault="00612A2A" w:rsidP="004D3834">
      <w:pPr>
        <w:tabs>
          <w:tab w:val="left" w:pos="1266"/>
        </w:tabs>
        <w:kinsoku w:val="0"/>
        <w:overflowPunct w:val="0"/>
        <w:spacing w:line="276" w:lineRule="auto"/>
        <w:ind w:firstLine="567"/>
        <w:rPr>
          <w:sz w:val="28"/>
          <w:szCs w:val="28"/>
        </w:rPr>
      </w:pPr>
      <w:r>
        <w:rPr>
          <w:rFonts w:eastAsia="Calibri"/>
          <w:sz w:val="28"/>
          <w:szCs w:val="28"/>
          <w:lang w:eastAsia="en-US"/>
        </w:rPr>
        <w:t xml:space="preserve">Индикаторами риска нарушения обязательных требований, используемых в качестве основания для проведения внеплановых контрольных мероприятий, установленных пунктом 4.11. </w:t>
      </w:r>
      <w:r>
        <w:rPr>
          <w:rFonts w:eastAsia="Calibri"/>
          <w:color w:val="000000"/>
          <w:sz w:val="28"/>
          <w:szCs w:val="28"/>
          <w:lang w:eastAsia="en-US"/>
        </w:rPr>
        <w:t xml:space="preserve">настоящего Положения </w:t>
      </w:r>
      <w:r>
        <w:rPr>
          <w:rFonts w:eastAsia="Calibri"/>
          <w:sz w:val="28"/>
          <w:szCs w:val="28"/>
          <w:lang w:eastAsia="en-US"/>
        </w:rPr>
        <w:t xml:space="preserve">при осуществлении муниципального контроля в сфере благоустройства </w:t>
      </w:r>
      <w:r>
        <w:rPr>
          <w:sz w:val="28"/>
          <w:szCs w:val="28"/>
        </w:rPr>
        <w:t>на территории Дубровского городского поселения Дубровского муниципального района Брянской области являются</w:t>
      </w:r>
      <w:r w:rsidRPr="00612A2A">
        <w:rPr>
          <w:sz w:val="28"/>
          <w:szCs w:val="28"/>
        </w:rPr>
        <w:t>:</w:t>
      </w:r>
      <w:r>
        <w:rPr>
          <w:sz w:val="28"/>
          <w:szCs w:val="28"/>
        </w:rPr>
        <w:t xml:space="preserve"> </w:t>
      </w:r>
    </w:p>
    <w:p w14:paraId="0B3E61FF" w14:textId="77777777" w:rsidR="00CB25C1" w:rsidRPr="00CB25C1" w:rsidRDefault="00612A2A" w:rsidP="004D3834">
      <w:pPr>
        <w:tabs>
          <w:tab w:val="left" w:pos="1266"/>
        </w:tabs>
        <w:kinsoku w:val="0"/>
        <w:overflowPunct w:val="0"/>
        <w:spacing w:line="276" w:lineRule="auto"/>
        <w:ind w:firstLine="567"/>
        <w:rPr>
          <w:sz w:val="28"/>
          <w:szCs w:val="28"/>
        </w:rPr>
      </w:pPr>
      <w:r>
        <w:rPr>
          <w:sz w:val="28"/>
          <w:szCs w:val="28"/>
        </w:rPr>
        <w:t xml:space="preserve">    </w:t>
      </w:r>
      <w:r w:rsidR="00AA6786">
        <w:rPr>
          <w:sz w:val="28"/>
          <w:szCs w:val="28"/>
        </w:rPr>
        <w:t xml:space="preserve"> </w:t>
      </w:r>
      <w:r w:rsidR="00CB25C1" w:rsidRPr="00CB25C1">
        <w:rPr>
          <w:sz w:val="28"/>
          <w:szCs w:val="28"/>
        </w:rPr>
        <w:t>1.</w:t>
      </w:r>
      <w:r w:rsidR="00AA6786">
        <w:rPr>
          <w:sz w:val="28"/>
          <w:szCs w:val="28"/>
        </w:rPr>
        <w:t xml:space="preserve">     </w:t>
      </w:r>
      <w:r w:rsidR="00CB25C1" w:rsidRPr="00CB25C1">
        <w:rPr>
          <w:sz w:val="28"/>
          <w:szCs w:val="28"/>
        </w:rPr>
        <w:t>Наличие мусора и иных отходо</w:t>
      </w:r>
      <w:r w:rsidR="00AA6786">
        <w:rPr>
          <w:sz w:val="28"/>
          <w:szCs w:val="28"/>
        </w:rPr>
        <w:t xml:space="preserve">в производства и потребления на </w:t>
      </w:r>
      <w:r w:rsidR="00CB25C1" w:rsidRPr="00CB25C1">
        <w:rPr>
          <w:sz w:val="28"/>
          <w:szCs w:val="28"/>
        </w:rPr>
        <w:t xml:space="preserve">прилегающей территории или на иных территориях общего пользования. </w:t>
      </w:r>
    </w:p>
    <w:p w14:paraId="73421C52" w14:textId="77777777" w:rsidR="00CB25C1" w:rsidRPr="00CB25C1" w:rsidRDefault="00AA6786" w:rsidP="004D3834">
      <w:pPr>
        <w:tabs>
          <w:tab w:val="left" w:pos="1266"/>
        </w:tabs>
        <w:kinsoku w:val="0"/>
        <w:overflowPunct w:val="0"/>
        <w:spacing w:line="276" w:lineRule="auto"/>
        <w:ind w:firstLine="567"/>
        <w:rPr>
          <w:sz w:val="28"/>
          <w:szCs w:val="28"/>
        </w:rPr>
      </w:pPr>
      <w:r>
        <w:rPr>
          <w:sz w:val="28"/>
          <w:szCs w:val="28"/>
        </w:rPr>
        <w:t xml:space="preserve">     </w:t>
      </w:r>
      <w:r w:rsidR="00CB25C1" w:rsidRPr="00CB25C1">
        <w:rPr>
          <w:sz w:val="28"/>
          <w:szCs w:val="28"/>
        </w:rPr>
        <w:t>2.</w:t>
      </w:r>
      <w:r>
        <w:rPr>
          <w:sz w:val="28"/>
          <w:szCs w:val="28"/>
        </w:rPr>
        <w:t xml:space="preserve">     </w:t>
      </w:r>
      <w:r w:rsidR="00CB25C1" w:rsidRPr="00CB25C1">
        <w:rPr>
          <w:sz w:val="28"/>
          <w:szCs w:val="28"/>
        </w:rPr>
        <w:t xml:space="preserve">Наличие на прилегающей территории карантинных, ядовитых и сорных растений, порубочных остатков деревьев и кустарников. </w:t>
      </w:r>
    </w:p>
    <w:p w14:paraId="4A4567D4" w14:textId="77777777" w:rsidR="00AA6786" w:rsidRDefault="00AA6786" w:rsidP="004D3834">
      <w:pPr>
        <w:tabs>
          <w:tab w:val="left" w:pos="1266"/>
        </w:tabs>
        <w:kinsoku w:val="0"/>
        <w:overflowPunct w:val="0"/>
        <w:spacing w:line="276" w:lineRule="auto"/>
        <w:ind w:firstLine="567"/>
        <w:jc w:val="both"/>
        <w:rPr>
          <w:sz w:val="28"/>
          <w:szCs w:val="28"/>
        </w:rPr>
      </w:pPr>
      <w:r>
        <w:rPr>
          <w:sz w:val="28"/>
          <w:szCs w:val="28"/>
        </w:rPr>
        <w:t xml:space="preserve">     </w:t>
      </w:r>
      <w:r w:rsidR="00CB25C1" w:rsidRPr="00CB25C1">
        <w:rPr>
          <w:sz w:val="28"/>
          <w:szCs w:val="28"/>
        </w:rPr>
        <w:t>3.</w:t>
      </w:r>
      <w:r>
        <w:rPr>
          <w:sz w:val="28"/>
          <w:szCs w:val="28"/>
        </w:rPr>
        <w:t xml:space="preserve">  </w:t>
      </w:r>
      <w:r w:rsidR="00CB25C1" w:rsidRPr="00CB25C1">
        <w:rPr>
          <w:sz w:val="28"/>
          <w:szCs w:val="28"/>
        </w:rPr>
        <w:t>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w:t>
      </w:r>
      <w:r>
        <w:rPr>
          <w:sz w:val="28"/>
          <w:szCs w:val="28"/>
        </w:rPr>
        <w:t>ройства и в общественных местах.</w:t>
      </w:r>
    </w:p>
    <w:p w14:paraId="63AD1B89" w14:textId="77777777" w:rsidR="005D34BC" w:rsidRDefault="00AA6786" w:rsidP="004D3834">
      <w:pPr>
        <w:tabs>
          <w:tab w:val="left" w:pos="1266"/>
        </w:tabs>
        <w:kinsoku w:val="0"/>
        <w:overflowPunct w:val="0"/>
        <w:spacing w:line="276" w:lineRule="auto"/>
        <w:ind w:firstLine="567"/>
        <w:jc w:val="both"/>
        <w:rPr>
          <w:sz w:val="28"/>
          <w:szCs w:val="28"/>
        </w:rPr>
      </w:pPr>
      <w:r>
        <w:rPr>
          <w:sz w:val="28"/>
          <w:szCs w:val="28"/>
        </w:rPr>
        <w:t xml:space="preserve">    </w:t>
      </w:r>
      <w:r w:rsidR="00CB25C1" w:rsidRPr="00CB25C1">
        <w:rPr>
          <w:sz w:val="28"/>
          <w:szCs w:val="28"/>
        </w:rPr>
        <w:t>4.</w:t>
      </w:r>
      <w:r>
        <w:rPr>
          <w:sz w:val="28"/>
          <w:szCs w:val="28"/>
        </w:rPr>
        <w:t xml:space="preserve">   </w:t>
      </w:r>
      <w:r w:rsidR="00CB25C1" w:rsidRPr="00CB25C1">
        <w:rPr>
          <w:sz w:val="28"/>
          <w:szCs w:val="28"/>
        </w:rPr>
        <w:t>Наличие препятствующей свободному и безопасному проходу граждан нал</w:t>
      </w:r>
      <w:r w:rsidR="005D34BC">
        <w:rPr>
          <w:sz w:val="28"/>
          <w:szCs w:val="28"/>
        </w:rPr>
        <w:t>еди на прилегающих территориях.</w:t>
      </w:r>
    </w:p>
    <w:p w14:paraId="030649B7" w14:textId="77777777" w:rsidR="005D34BC" w:rsidRDefault="00AA6786" w:rsidP="004D3834">
      <w:pPr>
        <w:tabs>
          <w:tab w:val="left" w:pos="1266"/>
        </w:tabs>
        <w:kinsoku w:val="0"/>
        <w:overflowPunct w:val="0"/>
        <w:spacing w:line="276" w:lineRule="auto"/>
        <w:ind w:firstLine="567"/>
        <w:rPr>
          <w:sz w:val="28"/>
          <w:szCs w:val="28"/>
        </w:rPr>
      </w:pPr>
      <w:r>
        <w:rPr>
          <w:sz w:val="28"/>
          <w:szCs w:val="28"/>
        </w:rPr>
        <w:t xml:space="preserve">    5.      </w:t>
      </w:r>
      <w:r w:rsidR="00CB25C1" w:rsidRPr="00CB25C1">
        <w:rPr>
          <w:sz w:val="28"/>
          <w:szCs w:val="28"/>
        </w:rPr>
        <w:t>Наличие сосулек</w:t>
      </w:r>
      <w:r w:rsidR="005D34BC">
        <w:rPr>
          <w:sz w:val="28"/>
          <w:szCs w:val="28"/>
        </w:rPr>
        <w:t xml:space="preserve"> на кровлях зданий, сооружений.</w:t>
      </w:r>
    </w:p>
    <w:p w14:paraId="23469706" w14:textId="77777777" w:rsidR="00CB25C1" w:rsidRPr="00CB25C1" w:rsidRDefault="00AA6786" w:rsidP="004D3834">
      <w:pPr>
        <w:tabs>
          <w:tab w:val="left" w:pos="1266"/>
        </w:tabs>
        <w:kinsoku w:val="0"/>
        <w:overflowPunct w:val="0"/>
        <w:spacing w:line="276" w:lineRule="auto"/>
        <w:ind w:firstLine="567"/>
        <w:rPr>
          <w:sz w:val="28"/>
          <w:szCs w:val="28"/>
        </w:rPr>
      </w:pPr>
      <w:r>
        <w:rPr>
          <w:sz w:val="28"/>
          <w:szCs w:val="28"/>
        </w:rPr>
        <w:t xml:space="preserve">    </w:t>
      </w:r>
      <w:r w:rsidR="00CB25C1" w:rsidRPr="00CB25C1">
        <w:rPr>
          <w:sz w:val="28"/>
          <w:szCs w:val="28"/>
        </w:rPr>
        <w:t>6.</w:t>
      </w:r>
      <w:r>
        <w:rPr>
          <w:sz w:val="28"/>
          <w:szCs w:val="28"/>
        </w:rPr>
        <w:t xml:space="preserve">      </w:t>
      </w:r>
      <w:r w:rsidR="00CB25C1" w:rsidRPr="00CB25C1">
        <w:rPr>
          <w:sz w:val="28"/>
          <w:szCs w:val="28"/>
        </w:rPr>
        <w:t>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661C74BB" w14:textId="77777777" w:rsidR="00CB25C1" w:rsidRPr="00CB25C1" w:rsidRDefault="00AA6786" w:rsidP="004D3834">
      <w:pPr>
        <w:tabs>
          <w:tab w:val="left" w:pos="284"/>
        </w:tabs>
        <w:kinsoku w:val="0"/>
        <w:overflowPunct w:val="0"/>
        <w:spacing w:line="276" w:lineRule="auto"/>
        <w:ind w:firstLine="567"/>
        <w:jc w:val="both"/>
        <w:rPr>
          <w:sz w:val="28"/>
          <w:szCs w:val="28"/>
        </w:rPr>
      </w:pPr>
      <w:r>
        <w:rPr>
          <w:sz w:val="28"/>
          <w:szCs w:val="28"/>
        </w:rPr>
        <w:t xml:space="preserve">   </w:t>
      </w:r>
      <w:r w:rsidR="00CB25C1" w:rsidRPr="00CB25C1">
        <w:rPr>
          <w:sz w:val="28"/>
          <w:szCs w:val="28"/>
        </w:rPr>
        <w:t>7.</w:t>
      </w:r>
      <w:r>
        <w:rPr>
          <w:sz w:val="28"/>
          <w:szCs w:val="28"/>
        </w:rPr>
        <w:t xml:space="preserve">       </w:t>
      </w:r>
      <w:r w:rsidR="00CB25C1" w:rsidRPr="00CB25C1">
        <w:rPr>
          <w:sz w:val="28"/>
          <w:szCs w:val="28"/>
        </w:rPr>
        <w:t>Уничтожение или повреждение специальных знаков, надписей, содержащих информацию, необходимую для эксп</w:t>
      </w:r>
      <w:r w:rsidR="005D34BC">
        <w:rPr>
          <w:sz w:val="28"/>
          <w:szCs w:val="28"/>
        </w:rPr>
        <w:t xml:space="preserve">луатации инженерных сооружений.                                                      </w:t>
      </w:r>
      <w:r>
        <w:rPr>
          <w:sz w:val="28"/>
          <w:szCs w:val="28"/>
        </w:rPr>
        <w:t xml:space="preserve">                                               8.         </w:t>
      </w:r>
      <w:r w:rsidR="00CB25C1" w:rsidRPr="00CB25C1">
        <w:rPr>
          <w:sz w:val="28"/>
          <w:szCs w:val="28"/>
        </w:rPr>
        <w:lastRenderedPageBreak/>
        <w:t xml:space="preserve">Осуществление земляных работ без разрешения на их осуществление либо с превышением срока действия такого разрешения.  </w:t>
      </w:r>
    </w:p>
    <w:p w14:paraId="6CB71993" w14:textId="77777777" w:rsidR="005D34BC" w:rsidRDefault="00AA6786" w:rsidP="004D3834">
      <w:pPr>
        <w:tabs>
          <w:tab w:val="left" w:pos="1266"/>
        </w:tabs>
        <w:kinsoku w:val="0"/>
        <w:overflowPunct w:val="0"/>
        <w:spacing w:line="276" w:lineRule="auto"/>
        <w:ind w:firstLine="567"/>
        <w:rPr>
          <w:sz w:val="28"/>
          <w:szCs w:val="28"/>
        </w:rPr>
      </w:pPr>
      <w:r>
        <w:rPr>
          <w:sz w:val="28"/>
          <w:szCs w:val="28"/>
        </w:rPr>
        <w:t xml:space="preserve">     </w:t>
      </w:r>
      <w:r w:rsidR="00CB25C1" w:rsidRPr="00CB25C1">
        <w:rPr>
          <w:sz w:val="28"/>
          <w:szCs w:val="28"/>
        </w:rPr>
        <w:t>9.</w:t>
      </w:r>
      <w:r>
        <w:rPr>
          <w:sz w:val="28"/>
          <w:szCs w:val="28"/>
        </w:rPr>
        <w:t xml:space="preserve">     </w:t>
      </w:r>
      <w:r w:rsidR="00CB25C1" w:rsidRPr="00CB25C1">
        <w:rPr>
          <w:sz w:val="28"/>
          <w:szCs w:val="28"/>
        </w:rPr>
        <w:t>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w:t>
      </w:r>
      <w:r w:rsidR="005D34BC">
        <w:rPr>
          <w:sz w:val="28"/>
          <w:szCs w:val="28"/>
        </w:rPr>
        <w:t>ри осуществлении земляных работ</w:t>
      </w:r>
    </w:p>
    <w:p w14:paraId="14A70959" w14:textId="51432C13" w:rsidR="005D34BC" w:rsidRDefault="00AA6786" w:rsidP="00C50BA6">
      <w:pPr>
        <w:tabs>
          <w:tab w:val="left" w:pos="1266"/>
        </w:tabs>
        <w:kinsoku w:val="0"/>
        <w:overflowPunct w:val="0"/>
        <w:spacing w:line="276" w:lineRule="auto"/>
        <w:rPr>
          <w:sz w:val="28"/>
          <w:szCs w:val="28"/>
        </w:rPr>
      </w:pPr>
      <w:r>
        <w:rPr>
          <w:sz w:val="28"/>
          <w:szCs w:val="28"/>
        </w:rPr>
        <w:t xml:space="preserve">   </w:t>
      </w:r>
      <w:r w:rsidR="00C50BA6">
        <w:rPr>
          <w:sz w:val="28"/>
          <w:szCs w:val="28"/>
        </w:rPr>
        <w:t xml:space="preserve">        </w:t>
      </w:r>
      <w:r>
        <w:rPr>
          <w:sz w:val="28"/>
          <w:szCs w:val="28"/>
        </w:rPr>
        <w:t>1</w:t>
      </w:r>
      <w:r w:rsidR="00CB25C1" w:rsidRPr="00CB25C1">
        <w:rPr>
          <w:sz w:val="28"/>
          <w:szCs w:val="28"/>
        </w:rPr>
        <w:t>0.</w:t>
      </w:r>
      <w:r>
        <w:rPr>
          <w:sz w:val="28"/>
          <w:szCs w:val="28"/>
        </w:rPr>
        <w:t xml:space="preserve">     </w:t>
      </w:r>
      <w:r w:rsidR="00CB25C1" w:rsidRPr="00CB25C1">
        <w:rPr>
          <w:sz w:val="28"/>
          <w:szCs w:val="28"/>
        </w:rPr>
        <w:t>Размещение транспортных средств на газоне или иной озеленённой или рекреационной территории, размещение транспортных средств на которой огранич</w:t>
      </w:r>
      <w:r w:rsidR="005D34BC">
        <w:rPr>
          <w:sz w:val="28"/>
          <w:szCs w:val="28"/>
        </w:rPr>
        <w:t xml:space="preserve">ено Правилами благоустройства. </w:t>
      </w:r>
    </w:p>
    <w:p w14:paraId="671E479D" w14:textId="77777777" w:rsidR="00CB25C1" w:rsidRPr="00CB25C1" w:rsidRDefault="00AA6786" w:rsidP="004D3834">
      <w:pPr>
        <w:tabs>
          <w:tab w:val="left" w:pos="1266"/>
        </w:tabs>
        <w:kinsoku w:val="0"/>
        <w:overflowPunct w:val="0"/>
        <w:spacing w:line="276" w:lineRule="auto"/>
        <w:ind w:firstLine="567"/>
        <w:rPr>
          <w:sz w:val="28"/>
          <w:szCs w:val="28"/>
        </w:rPr>
      </w:pPr>
      <w:r>
        <w:rPr>
          <w:sz w:val="28"/>
          <w:szCs w:val="28"/>
        </w:rPr>
        <w:t xml:space="preserve">   </w:t>
      </w:r>
      <w:r w:rsidR="00CB25C1" w:rsidRPr="00CB25C1">
        <w:rPr>
          <w:sz w:val="28"/>
          <w:szCs w:val="28"/>
        </w:rPr>
        <w:t>11.</w:t>
      </w:r>
      <w:r>
        <w:rPr>
          <w:sz w:val="28"/>
          <w:szCs w:val="28"/>
        </w:rPr>
        <w:t xml:space="preserve">   </w:t>
      </w:r>
      <w:r w:rsidR="00CB25C1" w:rsidRPr="00CB25C1">
        <w:rPr>
          <w:sz w:val="28"/>
          <w:szCs w:val="28"/>
        </w:rPr>
        <w:t>Выпас сельскохозяйственных животных и птиц на территориях общего пользования.</w:t>
      </w:r>
    </w:p>
    <w:p w14:paraId="0FAE394A" w14:textId="18FEB856" w:rsidR="005D34BC" w:rsidRPr="005D34BC" w:rsidRDefault="00C50BA6" w:rsidP="004D3834">
      <w:pPr>
        <w:tabs>
          <w:tab w:val="left" w:pos="1266"/>
        </w:tabs>
        <w:ind w:firstLine="567"/>
        <w:rPr>
          <w:sz w:val="28"/>
          <w:szCs w:val="28"/>
        </w:rPr>
      </w:pPr>
      <w:r>
        <w:rPr>
          <w:sz w:val="28"/>
          <w:szCs w:val="28"/>
        </w:rPr>
        <w:t xml:space="preserve"> </w:t>
      </w:r>
      <w:r w:rsidR="00AA6786">
        <w:rPr>
          <w:sz w:val="28"/>
          <w:szCs w:val="28"/>
        </w:rPr>
        <w:t xml:space="preserve">  </w:t>
      </w:r>
      <w:r w:rsidR="005D34BC">
        <w:rPr>
          <w:sz w:val="28"/>
          <w:szCs w:val="28"/>
        </w:rPr>
        <w:t>12.</w:t>
      </w:r>
      <w:r w:rsidR="005D34BC" w:rsidRPr="005D34BC">
        <w:rPr>
          <w:rFonts w:eastAsiaTheme="minorEastAsia"/>
          <w:sz w:val="28"/>
          <w:szCs w:val="28"/>
        </w:rPr>
        <w:t xml:space="preserve"> </w:t>
      </w:r>
      <w:r w:rsidR="00AA6786">
        <w:rPr>
          <w:rFonts w:eastAsiaTheme="minorEastAsia"/>
          <w:sz w:val="28"/>
          <w:szCs w:val="28"/>
        </w:rPr>
        <w:t xml:space="preserve">     </w:t>
      </w:r>
      <w:r w:rsidR="005D34BC" w:rsidRPr="005D34BC">
        <w:rPr>
          <w:sz w:val="28"/>
          <w:szCs w:val="28"/>
        </w:rPr>
        <w:t>Факт не</w:t>
      </w:r>
      <w:r w:rsidR="005D34BC">
        <w:rPr>
          <w:sz w:val="28"/>
          <w:szCs w:val="28"/>
        </w:rPr>
        <w:t xml:space="preserve"> </w:t>
      </w:r>
      <w:r w:rsidR="005D34BC" w:rsidRPr="005D34BC">
        <w:rPr>
          <w:sz w:val="28"/>
          <w:szCs w:val="28"/>
        </w:rPr>
        <w:t>направления юридическим лицом или индивидуальным предпринимателем, осуществляющим деятельность по оказанию услуг в сфере ремонта и обслуживания автомобильного транспорта, заявления о согласовании рекламной вывески в орган местного самоуправления по истечении 90 календарных дней с даты внесения в ЕГРЮЛ/ЕГРИП сведений о создании/регистрации такого лица.</w:t>
      </w:r>
    </w:p>
    <w:p w14:paraId="29D88AE6" w14:textId="77777777" w:rsidR="00FA571E" w:rsidRPr="001625DD" w:rsidRDefault="00AA6786" w:rsidP="004D3834">
      <w:pPr>
        <w:tabs>
          <w:tab w:val="left" w:pos="1457"/>
        </w:tabs>
        <w:kinsoku w:val="0"/>
        <w:overflowPunct w:val="0"/>
        <w:spacing w:line="276" w:lineRule="auto"/>
        <w:ind w:right="182" w:firstLine="567"/>
        <w:rPr>
          <w:sz w:val="28"/>
          <w:szCs w:val="28"/>
        </w:rPr>
        <w:sectPr w:rsidR="00FA571E" w:rsidRPr="001625DD" w:rsidSect="00C50BA6">
          <w:pgSz w:w="11910" w:h="16840"/>
          <w:pgMar w:top="851" w:right="1021" w:bottom="709" w:left="1021" w:header="720" w:footer="720" w:gutter="0"/>
          <w:cols w:space="720"/>
          <w:noEndnote/>
        </w:sectPr>
      </w:pPr>
      <w:r>
        <w:rPr>
          <w:sz w:val="28"/>
          <w:szCs w:val="28"/>
        </w:rPr>
        <w:t xml:space="preserve">  </w:t>
      </w:r>
      <w:r w:rsidR="005D34BC" w:rsidRPr="005D34BC">
        <w:rPr>
          <w:sz w:val="28"/>
          <w:szCs w:val="28"/>
        </w:rPr>
        <w:t>13.</w:t>
      </w:r>
      <w:r>
        <w:rPr>
          <w:sz w:val="28"/>
          <w:szCs w:val="28"/>
        </w:rPr>
        <w:t xml:space="preserve">      </w:t>
      </w:r>
      <w:r w:rsidR="005D34BC" w:rsidRPr="005D34BC">
        <w:rPr>
          <w:sz w:val="28"/>
          <w:szCs w:val="28"/>
        </w:rPr>
        <w:t>Снижение на 50 и более процентов количества работников контролируемого лица, к должностным обязанностям которых отнесено выполнение</w:t>
      </w:r>
      <w:r w:rsidR="005D34BC" w:rsidRPr="005D34BC">
        <w:rPr>
          <w:spacing w:val="-1"/>
          <w:sz w:val="28"/>
          <w:szCs w:val="28"/>
        </w:rPr>
        <w:t xml:space="preserve"> </w:t>
      </w:r>
      <w:r w:rsidR="005D34BC" w:rsidRPr="005D34BC">
        <w:rPr>
          <w:sz w:val="28"/>
          <w:szCs w:val="28"/>
        </w:rPr>
        <w:t>работ</w:t>
      </w:r>
      <w:r w:rsidR="005D34BC" w:rsidRPr="005D34BC">
        <w:rPr>
          <w:spacing w:val="-1"/>
          <w:sz w:val="28"/>
          <w:szCs w:val="28"/>
        </w:rPr>
        <w:t xml:space="preserve"> </w:t>
      </w:r>
      <w:r w:rsidR="005D34BC" w:rsidRPr="005D34BC">
        <w:rPr>
          <w:sz w:val="28"/>
          <w:szCs w:val="28"/>
        </w:rPr>
        <w:t>по</w:t>
      </w:r>
      <w:r w:rsidR="005D34BC" w:rsidRPr="005D34BC">
        <w:rPr>
          <w:spacing w:val="-1"/>
          <w:sz w:val="28"/>
          <w:szCs w:val="28"/>
        </w:rPr>
        <w:t xml:space="preserve"> </w:t>
      </w:r>
      <w:r w:rsidR="005D34BC" w:rsidRPr="005D34BC">
        <w:rPr>
          <w:sz w:val="28"/>
          <w:szCs w:val="28"/>
        </w:rPr>
        <w:t>уборке</w:t>
      </w:r>
      <w:r w:rsidR="005D34BC" w:rsidRPr="005D34BC">
        <w:rPr>
          <w:spacing w:val="-1"/>
          <w:sz w:val="28"/>
          <w:szCs w:val="28"/>
        </w:rPr>
        <w:t xml:space="preserve"> </w:t>
      </w:r>
      <w:r w:rsidR="005D34BC" w:rsidRPr="005D34BC">
        <w:rPr>
          <w:sz w:val="28"/>
          <w:szCs w:val="28"/>
        </w:rPr>
        <w:t>территории,</w:t>
      </w:r>
      <w:r w:rsidR="005D34BC" w:rsidRPr="005D34BC">
        <w:rPr>
          <w:spacing w:val="-1"/>
          <w:sz w:val="28"/>
          <w:szCs w:val="28"/>
        </w:rPr>
        <w:t xml:space="preserve"> </w:t>
      </w:r>
      <w:r w:rsidR="005D34BC" w:rsidRPr="005D34BC">
        <w:rPr>
          <w:sz w:val="28"/>
          <w:szCs w:val="28"/>
        </w:rPr>
        <w:t>за</w:t>
      </w:r>
      <w:r w:rsidR="005D34BC" w:rsidRPr="005D34BC">
        <w:rPr>
          <w:spacing w:val="-1"/>
          <w:sz w:val="28"/>
          <w:szCs w:val="28"/>
        </w:rPr>
        <w:t xml:space="preserve"> </w:t>
      </w:r>
      <w:r w:rsidR="005D34BC" w:rsidRPr="005D34BC">
        <w:rPr>
          <w:sz w:val="28"/>
          <w:szCs w:val="28"/>
        </w:rPr>
        <w:t>квартал</w:t>
      </w:r>
      <w:r w:rsidR="005D34BC" w:rsidRPr="005D34BC">
        <w:rPr>
          <w:spacing w:val="-1"/>
          <w:sz w:val="28"/>
          <w:szCs w:val="28"/>
        </w:rPr>
        <w:t xml:space="preserve"> </w:t>
      </w:r>
      <w:r w:rsidR="005D34BC" w:rsidRPr="005D34BC">
        <w:rPr>
          <w:sz w:val="28"/>
          <w:szCs w:val="28"/>
        </w:rPr>
        <w:t>по</w:t>
      </w:r>
      <w:r w:rsidR="005D34BC" w:rsidRPr="005D34BC">
        <w:rPr>
          <w:spacing w:val="-1"/>
          <w:sz w:val="28"/>
          <w:szCs w:val="28"/>
        </w:rPr>
        <w:t xml:space="preserve"> </w:t>
      </w:r>
      <w:r w:rsidR="005D34BC" w:rsidRPr="005D34BC">
        <w:rPr>
          <w:sz w:val="28"/>
          <w:szCs w:val="28"/>
        </w:rPr>
        <w:t>сравнению</w:t>
      </w:r>
      <w:r w:rsidR="005D34BC" w:rsidRPr="005D34BC">
        <w:rPr>
          <w:spacing w:val="-1"/>
          <w:sz w:val="28"/>
          <w:szCs w:val="28"/>
        </w:rPr>
        <w:t xml:space="preserve"> </w:t>
      </w:r>
      <w:r w:rsidR="005D34BC" w:rsidRPr="005D34BC">
        <w:rPr>
          <w:sz w:val="28"/>
          <w:szCs w:val="28"/>
        </w:rPr>
        <w:t>с</w:t>
      </w:r>
      <w:r w:rsidR="005D34BC" w:rsidRPr="005D34BC">
        <w:rPr>
          <w:spacing w:val="-1"/>
          <w:sz w:val="28"/>
          <w:szCs w:val="28"/>
        </w:rPr>
        <w:t xml:space="preserve"> </w:t>
      </w:r>
      <w:r w:rsidR="005D34BC" w:rsidRPr="005D34BC">
        <w:rPr>
          <w:sz w:val="28"/>
          <w:szCs w:val="28"/>
        </w:rPr>
        <w:t>аналогичным периодом прошлого года, при отсутствии увеличения количества специальной техники, предназначенной для выполнения указанных работ</w:t>
      </w:r>
      <w:r w:rsidR="001625DD">
        <w:rPr>
          <w:sz w:val="28"/>
          <w:szCs w:val="28"/>
        </w:rPr>
        <w:t>, за аналогичный период времени</w:t>
      </w:r>
    </w:p>
    <w:p w14:paraId="73556A2D" w14:textId="77777777" w:rsidR="001625DD" w:rsidRPr="004D3834" w:rsidRDefault="006F2DCD" w:rsidP="001625DD">
      <w:pPr>
        <w:widowControl w:val="0"/>
        <w:kinsoku w:val="0"/>
        <w:overflowPunct w:val="0"/>
        <w:autoSpaceDE w:val="0"/>
        <w:autoSpaceDN w:val="0"/>
        <w:adjustRightInd w:val="0"/>
        <w:spacing w:before="73" w:line="276" w:lineRule="auto"/>
        <w:ind w:right="183"/>
      </w:pPr>
      <w:r w:rsidRPr="004D3834">
        <w:lastRenderedPageBreak/>
        <w:t xml:space="preserve">                                                                                                                                                                                        </w:t>
      </w:r>
      <w:r w:rsidR="001625DD" w:rsidRPr="004D3834">
        <w:t>Приложение №2</w:t>
      </w:r>
    </w:p>
    <w:p w14:paraId="2ED72B46" w14:textId="777A5AE3" w:rsidR="001625DD" w:rsidRPr="004D3834" w:rsidRDefault="001625DD" w:rsidP="004D3834">
      <w:pPr>
        <w:widowControl w:val="0"/>
        <w:kinsoku w:val="0"/>
        <w:overflowPunct w:val="0"/>
        <w:autoSpaceDE w:val="0"/>
        <w:autoSpaceDN w:val="0"/>
        <w:adjustRightInd w:val="0"/>
        <w:jc w:val="center"/>
        <w:rPr>
          <w:spacing w:val="-2"/>
        </w:rPr>
      </w:pPr>
      <w:r w:rsidRPr="004D3834">
        <w:t xml:space="preserve">                                                                                                                                    </w:t>
      </w:r>
      <w:r w:rsidR="006F2DCD" w:rsidRPr="004D3834">
        <w:t xml:space="preserve">                               </w:t>
      </w:r>
      <w:r w:rsidRPr="004D3834">
        <w:t xml:space="preserve">  </w:t>
      </w:r>
      <w:r w:rsidR="003B2C5F" w:rsidRPr="004D3834">
        <w:t>к Положению</w:t>
      </w:r>
      <w:r w:rsidRPr="004D3834">
        <w:rPr>
          <w:spacing w:val="-9"/>
        </w:rPr>
        <w:t xml:space="preserve"> </w:t>
      </w:r>
      <w:r w:rsidRPr="004D3834">
        <w:t>о</w:t>
      </w:r>
      <w:r w:rsidRPr="004D3834">
        <w:rPr>
          <w:spacing w:val="-8"/>
        </w:rPr>
        <w:t xml:space="preserve"> </w:t>
      </w:r>
      <w:r w:rsidRPr="004D3834">
        <w:t>муниципальном</w:t>
      </w:r>
      <w:r w:rsidRPr="004D3834">
        <w:rPr>
          <w:spacing w:val="-9"/>
        </w:rPr>
        <w:t xml:space="preserve"> </w:t>
      </w:r>
      <w:r w:rsidRPr="004D3834">
        <w:t>контроле</w:t>
      </w:r>
    </w:p>
    <w:p w14:paraId="0FA3D7B4" w14:textId="77777777" w:rsidR="001625DD" w:rsidRPr="004D3834" w:rsidRDefault="001625DD" w:rsidP="004D3834">
      <w:pPr>
        <w:tabs>
          <w:tab w:val="left" w:pos="1445"/>
        </w:tabs>
        <w:kinsoku w:val="0"/>
        <w:overflowPunct w:val="0"/>
        <w:jc w:val="both"/>
      </w:pPr>
      <w:r w:rsidRPr="004D3834">
        <w:t xml:space="preserve">                                                                                                                           </w:t>
      </w:r>
      <w:r w:rsidR="006F2DCD" w:rsidRPr="004D3834">
        <w:t xml:space="preserve">                               </w:t>
      </w:r>
      <w:r w:rsidR="004D3834">
        <w:t xml:space="preserve">              </w:t>
      </w:r>
      <w:r w:rsidRPr="004D3834">
        <w:t>в сфере благоустройства на территории</w:t>
      </w:r>
    </w:p>
    <w:p w14:paraId="1B96BB81" w14:textId="77777777" w:rsidR="001625DD" w:rsidRPr="004D3834" w:rsidRDefault="001625DD" w:rsidP="004D3834">
      <w:pPr>
        <w:tabs>
          <w:tab w:val="left" w:pos="1445"/>
        </w:tabs>
        <w:kinsoku w:val="0"/>
        <w:overflowPunct w:val="0"/>
        <w:jc w:val="both"/>
      </w:pPr>
      <w:r w:rsidRPr="004D3834">
        <w:t xml:space="preserve">                                                                                                                            </w:t>
      </w:r>
      <w:r w:rsidR="006F2DCD" w:rsidRPr="004D3834">
        <w:t xml:space="preserve">                              </w:t>
      </w:r>
      <w:r w:rsidR="004D3834">
        <w:t xml:space="preserve">              </w:t>
      </w:r>
      <w:r w:rsidRPr="004D3834">
        <w:t xml:space="preserve">Дубровского городского поселения         </w:t>
      </w:r>
    </w:p>
    <w:p w14:paraId="00A416AA" w14:textId="77777777" w:rsidR="001625DD" w:rsidRPr="004D3834" w:rsidRDefault="001625DD" w:rsidP="004D3834">
      <w:pPr>
        <w:tabs>
          <w:tab w:val="left" w:pos="1445"/>
        </w:tabs>
        <w:kinsoku w:val="0"/>
        <w:overflowPunct w:val="0"/>
        <w:jc w:val="both"/>
      </w:pPr>
      <w:r w:rsidRPr="004D3834">
        <w:t xml:space="preserve">                                                                                                                            </w:t>
      </w:r>
      <w:r w:rsidR="004D3834">
        <w:t xml:space="preserve">                                            </w:t>
      </w:r>
      <w:r w:rsidRPr="004D3834">
        <w:t>Дубровского муниципального района</w:t>
      </w:r>
    </w:p>
    <w:p w14:paraId="32062038" w14:textId="13274B13" w:rsidR="001625DD" w:rsidRPr="004D3834" w:rsidRDefault="001625DD" w:rsidP="004D3834">
      <w:pPr>
        <w:tabs>
          <w:tab w:val="left" w:pos="1445"/>
        </w:tabs>
        <w:kinsoku w:val="0"/>
        <w:overflowPunct w:val="0"/>
        <w:jc w:val="both"/>
      </w:pPr>
      <w:r w:rsidRPr="004D3834">
        <w:t xml:space="preserve">                                                                                                                           </w:t>
      </w:r>
      <w:r w:rsidR="006F2DCD" w:rsidRPr="004D3834">
        <w:t xml:space="preserve">                              </w:t>
      </w:r>
      <w:r w:rsidR="004D3834">
        <w:t xml:space="preserve">              </w:t>
      </w:r>
      <w:r w:rsidR="006F2DCD" w:rsidRPr="004D3834">
        <w:t xml:space="preserve"> </w:t>
      </w:r>
      <w:r w:rsidRPr="004D3834">
        <w:t>Брянской области</w:t>
      </w:r>
      <w:r w:rsidR="00ED3920">
        <w:t xml:space="preserve"> </w:t>
      </w:r>
      <w:r w:rsidR="00ED3920" w:rsidRPr="00E35E71">
        <w:t>от 17.12.202</w:t>
      </w:r>
      <w:r w:rsidR="00ED3920">
        <w:t xml:space="preserve"> года</w:t>
      </w:r>
      <w:r w:rsidR="00ED3920" w:rsidRPr="00E35E71">
        <w:t xml:space="preserve"> № </w:t>
      </w:r>
      <w:r w:rsidR="00ED3920">
        <w:t>50</w:t>
      </w:r>
    </w:p>
    <w:p w14:paraId="300EE17B" w14:textId="77777777" w:rsidR="006F2DCD" w:rsidRPr="004D3834" w:rsidRDefault="001625DD" w:rsidP="001625DD">
      <w:pPr>
        <w:tabs>
          <w:tab w:val="left" w:pos="1445"/>
        </w:tabs>
        <w:kinsoku w:val="0"/>
        <w:overflowPunct w:val="0"/>
        <w:ind w:left="814"/>
        <w:jc w:val="both"/>
        <w:rPr>
          <w:b/>
        </w:rPr>
      </w:pPr>
      <w:r w:rsidRPr="004D3834">
        <w:t xml:space="preserve">                                                                  </w:t>
      </w:r>
      <w:r w:rsidRPr="004D3834">
        <w:rPr>
          <w:b/>
        </w:rPr>
        <w:t xml:space="preserve">  </w:t>
      </w:r>
    </w:p>
    <w:p w14:paraId="45ED088F" w14:textId="77777777" w:rsidR="001625DD" w:rsidRPr="001625DD" w:rsidRDefault="006F2DCD" w:rsidP="001625DD">
      <w:pPr>
        <w:tabs>
          <w:tab w:val="left" w:pos="1445"/>
        </w:tabs>
        <w:kinsoku w:val="0"/>
        <w:overflowPunct w:val="0"/>
        <w:ind w:left="814"/>
        <w:jc w:val="both"/>
      </w:pPr>
      <w:r>
        <w:rPr>
          <w:b/>
          <w:sz w:val="28"/>
          <w:szCs w:val="28"/>
        </w:rPr>
        <w:t xml:space="preserve">                                                              </w:t>
      </w:r>
      <w:r w:rsidR="001625DD" w:rsidRPr="003E707A">
        <w:rPr>
          <w:b/>
          <w:sz w:val="28"/>
          <w:szCs w:val="28"/>
        </w:rPr>
        <w:t>КЛЮЧЕВЫЕ ПОКАЗАТЕЛИ</w:t>
      </w:r>
    </w:p>
    <w:p w14:paraId="316E221D" w14:textId="77777777" w:rsidR="001625DD" w:rsidRDefault="001625DD" w:rsidP="001625DD">
      <w:pPr>
        <w:jc w:val="center"/>
        <w:rPr>
          <w:b/>
          <w:sz w:val="28"/>
          <w:szCs w:val="28"/>
        </w:rPr>
      </w:pPr>
      <w:r w:rsidRPr="003E707A">
        <w:rPr>
          <w:b/>
          <w:sz w:val="28"/>
          <w:szCs w:val="28"/>
        </w:rPr>
        <w:t xml:space="preserve">осуществления муниципального контроля в сфере благоустройства на территории </w:t>
      </w:r>
      <w:r>
        <w:rPr>
          <w:b/>
          <w:sz w:val="28"/>
          <w:szCs w:val="28"/>
        </w:rPr>
        <w:t xml:space="preserve">Дубровского городского поселения </w:t>
      </w:r>
      <w:r w:rsidRPr="003E707A">
        <w:rPr>
          <w:b/>
          <w:sz w:val="28"/>
          <w:szCs w:val="28"/>
        </w:rPr>
        <w:t>Дубровского муниципального района Брянской области их целевые значения</w:t>
      </w:r>
    </w:p>
    <w:p w14:paraId="691F91B1" w14:textId="77777777" w:rsidR="006F2DCD" w:rsidRDefault="006F2DCD" w:rsidP="001625DD">
      <w:pPr>
        <w:pStyle w:val="aff6"/>
      </w:pPr>
    </w:p>
    <w:p w14:paraId="7B25275D" w14:textId="77777777" w:rsidR="001625DD" w:rsidRDefault="001625DD" w:rsidP="001625DD">
      <w:pPr>
        <w:pStyle w:val="aff6"/>
      </w:pPr>
      <w:r>
        <w:t xml:space="preserve">Наименование органа местного самоуправления: </w:t>
      </w:r>
      <w:r w:rsidRPr="000B5289">
        <w:rPr>
          <w:b/>
        </w:rPr>
        <w:t>Администрация Д</w:t>
      </w:r>
      <w:r w:rsidRPr="007453A8">
        <w:rPr>
          <w:b/>
        </w:rPr>
        <w:t>убровского района</w:t>
      </w:r>
    </w:p>
    <w:tbl>
      <w:tblPr>
        <w:tblW w:w="15032" w:type="dxa"/>
        <w:tblInd w:w="-43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4116"/>
        <w:gridCol w:w="2414"/>
        <w:gridCol w:w="4395"/>
        <w:gridCol w:w="704"/>
        <w:gridCol w:w="708"/>
        <w:gridCol w:w="709"/>
        <w:gridCol w:w="709"/>
        <w:gridCol w:w="709"/>
      </w:tblGrid>
      <w:tr w:rsidR="001625DD" w14:paraId="4510ADA6" w14:textId="77777777" w:rsidTr="00FE0A47">
        <w:trPr>
          <w:trHeight w:val="557"/>
        </w:trPr>
        <w:tc>
          <w:tcPr>
            <w:tcW w:w="568" w:type="dxa"/>
            <w:vMerge w:val="restart"/>
            <w:tcBorders>
              <w:top w:val="single" w:sz="4" w:space="0" w:color="auto"/>
              <w:left w:val="single" w:sz="4" w:space="0" w:color="auto"/>
              <w:bottom w:val="single" w:sz="4" w:space="0" w:color="auto"/>
              <w:right w:val="single" w:sz="4" w:space="0" w:color="auto"/>
            </w:tcBorders>
          </w:tcPr>
          <w:p w14:paraId="5B64027C" w14:textId="77777777" w:rsidR="001625DD" w:rsidRPr="000C354F" w:rsidRDefault="001625DD" w:rsidP="00FE0A47">
            <w:pPr>
              <w:pStyle w:val="aff6"/>
              <w:jc w:val="center"/>
              <w:rPr>
                <w:sz w:val="22"/>
              </w:rPr>
            </w:pPr>
            <w:r w:rsidRPr="000C354F">
              <w:rPr>
                <w:sz w:val="22"/>
              </w:rPr>
              <w:t>№ п/п</w:t>
            </w:r>
          </w:p>
        </w:tc>
        <w:tc>
          <w:tcPr>
            <w:tcW w:w="4116" w:type="dxa"/>
            <w:vMerge w:val="restart"/>
            <w:tcBorders>
              <w:top w:val="single" w:sz="4" w:space="0" w:color="auto"/>
              <w:left w:val="single" w:sz="4" w:space="0" w:color="auto"/>
              <w:bottom w:val="single" w:sz="4" w:space="0" w:color="auto"/>
              <w:right w:val="single" w:sz="4" w:space="0" w:color="auto"/>
            </w:tcBorders>
          </w:tcPr>
          <w:p w14:paraId="26C037E0" w14:textId="77777777" w:rsidR="001625DD" w:rsidRPr="000C354F" w:rsidRDefault="001625DD" w:rsidP="00FE0A47">
            <w:pPr>
              <w:pStyle w:val="aff6"/>
              <w:jc w:val="center"/>
              <w:rPr>
                <w:sz w:val="22"/>
              </w:rPr>
            </w:pPr>
            <w:r w:rsidRPr="000C354F">
              <w:rPr>
                <w:sz w:val="22"/>
              </w:rPr>
              <w:t>Наименование показателя</w:t>
            </w:r>
          </w:p>
        </w:tc>
        <w:tc>
          <w:tcPr>
            <w:tcW w:w="2414" w:type="dxa"/>
            <w:vMerge w:val="restart"/>
            <w:tcBorders>
              <w:top w:val="single" w:sz="4" w:space="0" w:color="auto"/>
              <w:left w:val="single" w:sz="4" w:space="0" w:color="auto"/>
              <w:bottom w:val="single" w:sz="4" w:space="0" w:color="auto"/>
              <w:right w:val="single" w:sz="4" w:space="0" w:color="auto"/>
            </w:tcBorders>
          </w:tcPr>
          <w:p w14:paraId="372C4446" w14:textId="77777777" w:rsidR="001625DD" w:rsidRPr="000C354F" w:rsidRDefault="001625DD" w:rsidP="00FE0A47">
            <w:pPr>
              <w:pStyle w:val="aff6"/>
              <w:jc w:val="center"/>
              <w:rPr>
                <w:sz w:val="22"/>
              </w:rPr>
            </w:pPr>
            <w:r w:rsidRPr="000C354F">
              <w:rPr>
                <w:sz w:val="22"/>
              </w:rPr>
              <w:t>Формула расчета</w:t>
            </w:r>
          </w:p>
        </w:tc>
        <w:tc>
          <w:tcPr>
            <w:tcW w:w="4395" w:type="dxa"/>
            <w:vMerge w:val="restart"/>
            <w:tcBorders>
              <w:top w:val="single" w:sz="4" w:space="0" w:color="auto"/>
              <w:left w:val="single" w:sz="4" w:space="0" w:color="auto"/>
              <w:bottom w:val="single" w:sz="4" w:space="0" w:color="auto"/>
              <w:right w:val="single" w:sz="4" w:space="0" w:color="auto"/>
            </w:tcBorders>
          </w:tcPr>
          <w:p w14:paraId="3843F83D" w14:textId="77777777" w:rsidR="001625DD" w:rsidRPr="000C354F" w:rsidRDefault="001625DD" w:rsidP="00FE0A47">
            <w:pPr>
              <w:pStyle w:val="aff6"/>
              <w:jc w:val="center"/>
              <w:rPr>
                <w:sz w:val="22"/>
              </w:rPr>
            </w:pPr>
            <w:r w:rsidRPr="000C354F">
              <w:rPr>
                <w:sz w:val="22"/>
              </w:rPr>
              <w:t>Расшифровка (данных) переменных</w:t>
            </w:r>
          </w:p>
        </w:tc>
        <w:tc>
          <w:tcPr>
            <w:tcW w:w="704" w:type="dxa"/>
            <w:vMerge w:val="restart"/>
            <w:tcBorders>
              <w:top w:val="single" w:sz="4" w:space="0" w:color="auto"/>
              <w:left w:val="single" w:sz="4" w:space="0" w:color="auto"/>
              <w:bottom w:val="single" w:sz="4" w:space="0" w:color="auto"/>
              <w:right w:val="single" w:sz="4" w:space="0" w:color="auto"/>
            </w:tcBorders>
          </w:tcPr>
          <w:p w14:paraId="22970897" w14:textId="77777777" w:rsidR="001625DD" w:rsidRPr="000C354F" w:rsidRDefault="001625DD" w:rsidP="00FE0A47">
            <w:pPr>
              <w:pStyle w:val="aff6"/>
              <w:jc w:val="center"/>
              <w:rPr>
                <w:sz w:val="22"/>
              </w:rPr>
            </w:pPr>
            <w:r w:rsidRPr="000C354F">
              <w:rPr>
                <w:sz w:val="22"/>
              </w:rPr>
              <w:t>Базовое значение</w:t>
            </w:r>
          </w:p>
          <w:p w14:paraId="173146D3" w14:textId="77777777" w:rsidR="001625DD" w:rsidRPr="000C354F" w:rsidRDefault="001625DD" w:rsidP="00FE0A47">
            <w:pPr>
              <w:jc w:val="center"/>
              <w:rPr>
                <w:rFonts w:ascii="Times New Roman CYR" w:eastAsiaTheme="minorEastAsia" w:hAnsi="Times New Roman CYR" w:cs="Times New Roman CYR"/>
              </w:rPr>
            </w:pPr>
            <w:r>
              <w:rPr>
                <w:rFonts w:ascii="Times New Roman CYR" w:eastAsiaTheme="minorEastAsia" w:hAnsi="Times New Roman CYR" w:cs="Times New Roman CYR"/>
              </w:rPr>
              <w:t>2024</w:t>
            </w:r>
            <w:r w:rsidRPr="000C354F">
              <w:rPr>
                <w:rFonts w:ascii="Times New Roman CYR" w:eastAsiaTheme="minorEastAsia" w:hAnsi="Times New Roman CYR" w:cs="Times New Roman CYR"/>
              </w:rPr>
              <w:t xml:space="preserve"> год</w:t>
            </w:r>
          </w:p>
        </w:tc>
        <w:tc>
          <w:tcPr>
            <w:tcW w:w="2126" w:type="dxa"/>
            <w:gridSpan w:val="3"/>
            <w:tcBorders>
              <w:top w:val="single" w:sz="4" w:space="0" w:color="auto"/>
              <w:left w:val="single" w:sz="4" w:space="0" w:color="auto"/>
              <w:bottom w:val="single" w:sz="4" w:space="0" w:color="auto"/>
              <w:right w:val="single" w:sz="4" w:space="0" w:color="auto"/>
            </w:tcBorders>
          </w:tcPr>
          <w:p w14:paraId="5876C872" w14:textId="77777777" w:rsidR="001625DD" w:rsidRPr="000C354F" w:rsidRDefault="001625DD" w:rsidP="00FE0A47">
            <w:pPr>
              <w:pStyle w:val="aff6"/>
              <w:jc w:val="center"/>
              <w:rPr>
                <w:sz w:val="22"/>
              </w:rPr>
            </w:pPr>
            <w:r w:rsidRPr="000C354F">
              <w:rPr>
                <w:sz w:val="22"/>
              </w:rPr>
              <w:t>Целевые (плановые) значения</w:t>
            </w:r>
          </w:p>
        </w:tc>
        <w:tc>
          <w:tcPr>
            <w:tcW w:w="709" w:type="dxa"/>
            <w:vMerge w:val="restart"/>
            <w:tcBorders>
              <w:top w:val="single" w:sz="4" w:space="0" w:color="auto"/>
              <w:left w:val="single" w:sz="4" w:space="0" w:color="auto"/>
            </w:tcBorders>
          </w:tcPr>
          <w:p w14:paraId="5FF4954E" w14:textId="77777777" w:rsidR="001625DD" w:rsidRPr="000C354F" w:rsidRDefault="001625DD" w:rsidP="00FE0A47">
            <w:pPr>
              <w:pStyle w:val="aff6"/>
              <w:jc w:val="center"/>
              <w:rPr>
                <w:sz w:val="22"/>
              </w:rPr>
            </w:pPr>
            <w:r w:rsidRPr="000C354F">
              <w:rPr>
                <w:sz w:val="22"/>
              </w:rPr>
              <w:t xml:space="preserve">Примечания </w:t>
            </w:r>
          </w:p>
        </w:tc>
      </w:tr>
      <w:tr w:rsidR="001625DD" w14:paraId="5E4BB07F" w14:textId="77777777" w:rsidTr="00FE0A47">
        <w:trPr>
          <w:trHeight w:val="432"/>
        </w:trPr>
        <w:tc>
          <w:tcPr>
            <w:tcW w:w="568" w:type="dxa"/>
            <w:vMerge/>
            <w:tcBorders>
              <w:top w:val="single" w:sz="4" w:space="0" w:color="auto"/>
              <w:left w:val="single" w:sz="4" w:space="0" w:color="auto"/>
              <w:bottom w:val="single" w:sz="4" w:space="0" w:color="auto"/>
              <w:right w:val="single" w:sz="4" w:space="0" w:color="auto"/>
            </w:tcBorders>
          </w:tcPr>
          <w:p w14:paraId="2BE28AC1" w14:textId="77777777" w:rsidR="001625DD" w:rsidRPr="000C354F" w:rsidRDefault="001625DD" w:rsidP="00FE0A47">
            <w:pPr>
              <w:pStyle w:val="aff5"/>
              <w:jc w:val="center"/>
              <w:rPr>
                <w:sz w:val="22"/>
              </w:rPr>
            </w:pPr>
          </w:p>
        </w:tc>
        <w:tc>
          <w:tcPr>
            <w:tcW w:w="4116" w:type="dxa"/>
            <w:vMerge/>
            <w:tcBorders>
              <w:top w:val="single" w:sz="4" w:space="0" w:color="auto"/>
              <w:left w:val="single" w:sz="4" w:space="0" w:color="auto"/>
              <w:bottom w:val="single" w:sz="4" w:space="0" w:color="auto"/>
              <w:right w:val="single" w:sz="4" w:space="0" w:color="auto"/>
            </w:tcBorders>
          </w:tcPr>
          <w:p w14:paraId="2CF1D299" w14:textId="77777777" w:rsidR="001625DD" w:rsidRPr="000C354F" w:rsidRDefault="001625DD" w:rsidP="00FE0A47">
            <w:pPr>
              <w:pStyle w:val="aff5"/>
              <w:jc w:val="center"/>
              <w:rPr>
                <w:sz w:val="22"/>
              </w:rPr>
            </w:pPr>
          </w:p>
        </w:tc>
        <w:tc>
          <w:tcPr>
            <w:tcW w:w="2414" w:type="dxa"/>
            <w:vMerge/>
            <w:tcBorders>
              <w:top w:val="single" w:sz="4" w:space="0" w:color="auto"/>
              <w:left w:val="single" w:sz="4" w:space="0" w:color="auto"/>
              <w:bottom w:val="single" w:sz="4" w:space="0" w:color="auto"/>
              <w:right w:val="single" w:sz="4" w:space="0" w:color="auto"/>
            </w:tcBorders>
          </w:tcPr>
          <w:p w14:paraId="5429122B" w14:textId="77777777" w:rsidR="001625DD" w:rsidRPr="000C354F" w:rsidRDefault="001625DD" w:rsidP="00FE0A47">
            <w:pPr>
              <w:pStyle w:val="aff5"/>
              <w:jc w:val="center"/>
              <w:rPr>
                <w:sz w:val="22"/>
              </w:rPr>
            </w:pPr>
          </w:p>
        </w:tc>
        <w:tc>
          <w:tcPr>
            <w:tcW w:w="4395" w:type="dxa"/>
            <w:vMerge/>
            <w:tcBorders>
              <w:top w:val="single" w:sz="4" w:space="0" w:color="auto"/>
              <w:left w:val="single" w:sz="4" w:space="0" w:color="auto"/>
              <w:bottom w:val="single" w:sz="4" w:space="0" w:color="auto"/>
              <w:right w:val="single" w:sz="4" w:space="0" w:color="auto"/>
            </w:tcBorders>
          </w:tcPr>
          <w:p w14:paraId="46AAEC9D" w14:textId="77777777" w:rsidR="001625DD" w:rsidRPr="000C354F" w:rsidRDefault="001625DD" w:rsidP="00FE0A47">
            <w:pPr>
              <w:pStyle w:val="aff5"/>
              <w:jc w:val="center"/>
              <w:rPr>
                <w:sz w:val="22"/>
              </w:rPr>
            </w:pPr>
          </w:p>
        </w:tc>
        <w:tc>
          <w:tcPr>
            <w:tcW w:w="704" w:type="dxa"/>
            <w:vMerge/>
            <w:tcBorders>
              <w:top w:val="single" w:sz="4" w:space="0" w:color="auto"/>
              <w:left w:val="single" w:sz="4" w:space="0" w:color="auto"/>
              <w:bottom w:val="single" w:sz="4" w:space="0" w:color="auto"/>
              <w:right w:val="single" w:sz="4" w:space="0" w:color="auto"/>
            </w:tcBorders>
          </w:tcPr>
          <w:p w14:paraId="26441994" w14:textId="77777777" w:rsidR="001625DD" w:rsidRPr="000C354F" w:rsidRDefault="001625DD" w:rsidP="00FE0A47">
            <w:pPr>
              <w:pStyle w:val="aff6"/>
              <w:jc w:val="center"/>
              <w:rPr>
                <w:sz w:val="22"/>
              </w:rPr>
            </w:pPr>
          </w:p>
        </w:tc>
        <w:tc>
          <w:tcPr>
            <w:tcW w:w="708" w:type="dxa"/>
            <w:tcBorders>
              <w:top w:val="single" w:sz="4" w:space="0" w:color="auto"/>
              <w:left w:val="single" w:sz="4" w:space="0" w:color="auto"/>
              <w:bottom w:val="single" w:sz="4" w:space="0" w:color="auto"/>
              <w:right w:val="single" w:sz="4" w:space="0" w:color="auto"/>
            </w:tcBorders>
          </w:tcPr>
          <w:p w14:paraId="1D9614BD" w14:textId="77777777" w:rsidR="001625DD" w:rsidRPr="000C354F" w:rsidRDefault="001625DD" w:rsidP="00FE0A47">
            <w:pPr>
              <w:pStyle w:val="aff6"/>
              <w:jc w:val="center"/>
              <w:rPr>
                <w:sz w:val="22"/>
              </w:rPr>
            </w:pPr>
            <w:r>
              <w:rPr>
                <w:sz w:val="22"/>
              </w:rPr>
              <w:t>2025</w:t>
            </w:r>
            <w:r w:rsidRPr="000C354F">
              <w:rPr>
                <w:sz w:val="22"/>
              </w:rPr>
              <w:t>год</w:t>
            </w:r>
          </w:p>
        </w:tc>
        <w:tc>
          <w:tcPr>
            <w:tcW w:w="709" w:type="dxa"/>
            <w:tcBorders>
              <w:top w:val="single" w:sz="4" w:space="0" w:color="auto"/>
              <w:left w:val="single" w:sz="4" w:space="0" w:color="auto"/>
              <w:bottom w:val="single" w:sz="4" w:space="0" w:color="auto"/>
              <w:right w:val="single" w:sz="4" w:space="0" w:color="auto"/>
            </w:tcBorders>
          </w:tcPr>
          <w:p w14:paraId="21A66590" w14:textId="77777777" w:rsidR="001625DD" w:rsidRPr="000C354F" w:rsidRDefault="001625DD" w:rsidP="00FE0A47">
            <w:pPr>
              <w:pStyle w:val="aff6"/>
              <w:jc w:val="center"/>
              <w:rPr>
                <w:sz w:val="22"/>
              </w:rPr>
            </w:pPr>
            <w:r>
              <w:rPr>
                <w:sz w:val="22"/>
              </w:rPr>
              <w:t>2026</w:t>
            </w:r>
            <w:r w:rsidRPr="000C354F">
              <w:rPr>
                <w:sz w:val="22"/>
              </w:rPr>
              <w:t xml:space="preserve"> год</w:t>
            </w:r>
          </w:p>
        </w:tc>
        <w:tc>
          <w:tcPr>
            <w:tcW w:w="709" w:type="dxa"/>
            <w:tcBorders>
              <w:top w:val="single" w:sz="4" w:space="0" w:color="auto"/>
              <w:left w:val="single" w:sz="4" w:space="0" w:color="auto"/>
              <w:bottom w:val="single" w:sz="4" w:space="0" w:color="auto"/>
              <w:right w:val="single" w:sz="4" w:space="0" w:color="auto"/>
            </w:tcBorders>
          </w:tcPr>
          <w:p w14:paraId="0793030F" w14:textId="77777777" w:rsidR="001625DD" w:rsidRPr="000C354F" w:rsidRDefault="001625DD" w:rsidP="00FE0A47">
            <w:pPr>
              <w:pStyle w:val="aff6"/>
              <w:jc w:val="center"/>
              <w:rPr>
                <w:sz w:val="22"/>
              </w:rPr>
            </w:pPr>
            <w:r>
              <w:rPr>
                <w:sz w:val="22"/>
              </w:rPr>
              <w:t>2027</w:t>
            </w:r>
            <w:r w:rsidRPr="000C354F">
              <w:rPr>
                <w:sz w:val="22"/>
              </w:rPr>
              <w:t xml:space="preserve"> год</w:t>
            </w:r>
          </w:p>
        </w:tc>
        <w:tc>
          <w:tcPr>
            <w:tcW w:w="709" w:type="dxa"/>
            <w:vMerge/>
            <w:tcBorders>
              <w:left w:val="single" w:sz="4" w:space="0" w:color="auto"/>
              <w:bottom w:val="single" w:sz="4" w:space="0" w:color="auto"/>
            </w:tcBorders>
          </w:tcPr>
          <w:p w14:paraId="2DE8FD57" w14:textId="77777777" w:rsidR="001625DD" w:rsidRPr="000C354F" w:rsidRDefault="001625DD" w:rsidP="00FE0A47">
            <w:pPr>
              <w:pStyle w:val="aff5"/>
              <w:jc w:val="center"/>
              <w:rPr>
                <w:sz w:val="22"/>
              </w:rPr>
            </w:pPr>
          </w:p>
        </w:tc>
      </w:tr>
      <w:tr w:rsidR="001625DD" w14:paraId="0C872133" w14:textId="77777777" w:rsidTr="00FE0A47">
        <w:trPr>
          <w:trHeight w:val="974"/>
        </w:trPr>
        <w:tc>
          <w:tcPr>
            <w:tcW w:w="568" w:type="dxa"/>
            <w:tcBorders>
              <w:top w:val="single" w:sz="4" w:space="0" w:color="auto"/>
              <w:left w:val="single" w:sz="4" w:space="0" w:color="auto"/>
              <w:bottom w:val="single" w:sz="4" w:space="0" w:color="auto"/>
              <w:right w:val="single" w:sz="4" w:space="0" w:color="auto"/>
            </w:tcBorders>
          </w:tcPr>
          <w:p w14:paraId="18BED354" w14:textId="77777777" w:rsidR="001625DD" w:rsidRPr="00F17C20" w:rsidRDefault="001625DD" w:rsidP="00FE0A47">
            <w:pPr>
              <w:pStyle w:val="aff5"/>
              <w:jc w:val="left"/>
              <w:rPr>
                <w:rFonts w:ascii="Times New Roman" w:hAnsi="Times New Roman" w:cs="Times New Roman"/>
              </w:rPr>
            </w:pPr>
            <w:r>
              <w:rPr>
                <w:rFonts w:ascii="Times New Roman" w:hAnsi="Times New Roman" w:cs="Times New Roman"/>
              </w:rPr>
              <w:t>1</w:t>
            </w:r>
          </w:p>
        </w:tc>
        <w:tc>
          <w:tcPr>
            <w:tcW w:w="4116" w:type="dxa"/>
            <w:tcBorders>
              <w:top w:val="single" w:sz="4" w:space="0" w:color="auto"/>
              <w:left w:val="single" w:sz="4" w:space="0" w:color="auto"/>
              <w:bottom w:val="single" w:sz="4" w:space="0" w:color="auto"/>
              <w:right w:val="single" w:sz="4" w:space="0" w:color="auto"/>
            </w:tcBorders>
          </w:tcPr>
          <w:p w14:paraId="6BBDF329" w14:textId="77777777" w:rsidR="001625DD" w:rsidRPr="004D3834" w:rsidRDefault="001625DD" w:rsidP="00FE0A47">
            <w:pPr>
              <w:pStyle w:val="aff5"/>
              <w:jc w:val="left"/>
              <w:rPr>
                <w:rFonts w:ascii="Times New Roman" w:hAnsi="Times New Roman" w:cs="Times New Roman"/>
              </w:rPr>
            </w:pPr>
            <w:r w:rsidRPr="004D3834">
              <w:rPr>
                <w:rFonts w:ascii="Times New Roman" w:hAnsi="Times New Roman" w:cs="Times New Roman"/>
                <w:shd w:val="clear" w:color="auto" w:fill="FFFFFF"/>
              </w:rPr>
              <w:t>Материальный ущерб, причиненный гражданам, организациям и государству в результате нарушений обязательных требований </w:t>
            </w:r>
            <w:hyperlink r:id="rId9" w:anchor="/document/12138291/entry/5" w:history="1">
              <w:r w:rsidRPr="003B2C5F">
                <w:rPr>
                  <w:rStyle w:val="a5"/>
                  <w:rFonts w:ascii="Times New Roman" w:hAnsi="Times New Roman" w:cs="Times New Roman"/>
                  <w:color w:val="auto"/>
                  <w:shd w:val="clear" w:color="auto" w:fill="FFFFFF"/>
                </w:rPr>
                <w:t xml:space="preserve"> законодательства</w:t>
              </w:r>
            </w:hyperlink>
            <w:r w:rsidRPr="003B2C5F">
              <w:rPr>
                <w:rFonts w:ascii="Times New Roman" w:hAnsi="Times New Roman" w:cs="Times New Roman"/>
                <w:shd w:val="clear" w:color="auto" w:fill="FFFFFF"/>
              </w:rPr>
              <w:t> </w:t>
            </w:r>
            <w:r w:rsidRPr="004D3834">
              <w:rPr>
                <w:rFonts w:ascii="Times New Roman" w:hAnsi="Times New Roman" w:cs="Times New Roman"/>
                <w:shd w:val="clear" w:color="auto" w:fill="FFFFFF"/>
              </w:rPr>
              <w:t xml:space="preserve">РФ в сфере благоустройства </w:t>
            </w:r>
            <w:r w:rsidRPr="004D3834">
              <w:rPr>
                <w:rFonts w:ascii="Times New Roman" w:eastAsia="Times New Roman" w:hAnsi="Times New Roman" w:cs="Times New Roman"/>
                <w:color w:val="22272F"/>
              </w:rPr>
              <w:t>контролируемы</w:t>
            </w:r>
            <w:r w:rsidRPr="004D3834">
              <w:rPr>
                <w:rFonts w:ascii="Times New Roman" w:eastAsia="Times New Roman" w:hAnsi="Times New Roman" w:cs="Times New Roman"/>
              </w:rPr>
              <w:t xml:space="preserve">ми </w:t>
            </w:r>
            <w:r w:rsidRPr="004D3834">
              <w:rPr>
                <w:rFonts w:ascii="Times New Roman" w:hAnsi="Times New Roman" w:cs="Times New Roman"/>
                <w:shd w:val="clear" w:color="auto" w:fill="FFFFFF"/>
              </w:rPr>
              <w:t xml:space="preserve">лицами по отношению </w:t>
            </w:r>
            <w:r w:rsidRPr="004D3834">
              <w:rPr>
                <w:rFonts w:ascii="Times New Roman" w:eastAsia="Times New Roman" w:hAnsi="Times New Roman" w:cs="Times New Roman"/>
              </w:rPr>
              <w:t>к объёму отгруженных товаров собственного производства, выполненных работ и услуг собственными силами по всем видам экономической деятельности</w:t>
            </w:r>
            <w:r w:rsidRPr="004D3834">
              <w:rPr>
                <w:rFonts w:ascii="Times New Roman" w:hAnsi="Times New Roman" w:cs="Times New Roman"/>
                <w:shd w:val="clear" w:color="auto" w:fill="FFFFFF"/>
              </w:rPr>
              <w:t>, в процентах</w:t>
            </w:r>
          </w:p>
        </w:tc>
        <w:tc>
          <w:tcPr>
            <w:tcW w:w="2414" w:type="dxa"/>
            <w:tcBorders>
              <w:top w:val="single" w:sz="4" w:space="0" w:color="auto"/>
              <w:left w:val="single" w:sz="4" w:space="0" w:color="auto"/>
              <w:bottom w:val="single" w:sz="4" w:space="0" w:color="auto"/>
              <w:right w:val="single" w:sz="4" w:space="0" w:color="auto"/>
            </w:tcBorders>
          </w:tcPr>
          <w:p w14:paraId="71266E31" w14:textId="77777777" w:rsidR="001625DD" w:rsidRPr="004D3834" w:rsidRDefault="001625DD" w:rsidP="00FE0A47">
            <w:pPr>
              <w:pStyle w:val="aff5"/>
              <w:jc w:val="left"/>
              <w:rPr>
                <w:rFonts w:ascii="Times New Roman" w:hAnsi="Times New Roman" w:cs="Times New Roman"/>
              </w:rPr>
            </w:pPr>
            <w:r w:rsidRPr="004D3834">
              <w:rPr>
                <w:rFonts w:ascii="Times New Roman" w:hAnsi="Times New Roman" w:cs="Times New Roman"/>
              </w:rPr>
              <w:t>Ущ /Оот × 100 %</w:t>
            </w:r>
          </w:p>
          <w:p w14:paraId="6A5E4935" w14:textId="77777777" w:rsidR="001625DD" w:rsidRPr="004D3834" w:rsidRDefault="001625DD" w:rsidP="00FE0A47"/>
          <w:p w14:paraId="3E2B5663" w14:textId="77777777" w:rsidR="001625DD" w:rsidRPr="004D3834" w:rsidRDefault="001625DD" w:rsidP="00FE0A47">
            <w:r w:rsidRPr="004D3834">
              <w:t>0/1496089000*100%</w:t>
            </w:r>
          </w:p>
        </w:tc>
        <w:tc>
          <w:tcPr>
            <w:tcW w:w="4395" w:type="dxa"/>
            <w:tcBorders>
              <w:top w:val="single" w:sz="4" w:space="0" w:color="auto"/>
              <w:left w:val="single" w:sz="4" w:space="0" w:color="auto"/>
              <w:bottom w:val="single" w:sz="4" w:space="0" w:color="auto"/>
              <w:right w:val="single" w:sz="4" w:space="0" w:color="auto"/>
            </w:tcBorders>
          </w:tcPr>
          <w:p w14:paraId="1F9DEF88" w14:textId="77777777" w:rsidR="001625DD" w:rsidRPr="004D3834" w:rsidRDefault="001625DD" w:rsidP="00FE0A47">
            <w:pPr>
              <w:jc w:val="both"/>
              <w:rPr>
                <w:rFonts w:eastAsia="Calibri"/>
                <w:color w:val="22272F"/>
                <w:shd w:val="clear" w:color="auto" w:fill="FFFFFF"/>
              </w:rPr>
            </w:pPr>
            <w:r w:rsidRPr="004D3834">
              <w:rPr>
                <w:rFonts w:eastAsia="Calibri"/>
                <w:color w:val="22272F"/>
                <w:shd w:val="clear" w:color="auto" w:fill="FFFFFF"/>
              </w:rPr>
              <w:t xml:space="preserve">Ущ – материальный ущерб в рублях </w:t>
            </w:r>
            <w:r w:rsidRPr="004D3834">
              <w:rPr>
                <w:shd w:val="clear" w:color="auto" w:fill="FFFFFF"/>
              </w:rPr>
              <w:t xml:space="preserve">причиненный гражданам, организациям и государству в результате нарушений обязательных требований </w:t>
            </w:r>
            <w:hyperlink r:id="rId10" w:anchor="/document/12138291/entry/5" w:history="1">
              <w:r w:rsidRPr="003B2C5F">
                <w:rPr>
                  <w:rStyle w:val="a5"/>
                  <w:color w:val="auto"/>
                  <w:shd w:val="clear" w:color="auto" w:fill="FFFFFF"/>
                </w:rPr>
                <w:t xml:space="preserve"> законодательства</w:t>
              </w:r>
            </w:hyperlink>
            <w:r w:rsidRPr="003B2C5F">
              <w:rPr>
                <w:rStyle w:val="a5"/>
                <w:color w:val="auto"/>
                <w:shd w:val="clear" w:color="auto" w:fill="FFFFFF"/>
              </w:rPr>
              <w:t xml:space="preserve"> </w:t>
            </w:r>
            <w:r w:rsidRPr="003B2C5F">
              <w:rPr>
                <w:shd w:val="clear" w:color="auto" w:fill="FFFFFF"/>
              </w:rPr>
              <w:t> </w:t>
            </w:r>
            <w:r w:rsidRPr="004D3834">
              <w:rPr>
                <w:shd w:val="clear" w:color="auto" w:fill="FFFFFF"/>
              </w:rPr>
              <w:t xml:space="preserve">РФ в сфере благоустройства  </w:t>
            </w:r>
            <w:r w:rsidRPr="004D3834">
              <w:t xml:space="preserve">контролируемыми </w:t>
            </w:r>
            <w:r w:rsidRPr="004D3834">
              <w:rPr>
                <w:shd w:val="clear" w:color="auto" w:fill="FFFFFF"/>
              </w:rPr>
              <w:t xml:space="preserve">лицами </w:t>
            </w:r>
            <w:r w:rsidRPr="004D3834">
              <w:rPr>
                <w:rFonts w:eastAsia="Calibri"/>
                <w:color w:val="22272F"/>
                <w:shd w:val="clear" w:color="auto" w:fill="FFFFFF"/>
              </w:rPr>
              <w:t xml:space="preserve">в текущем периоде; </w:t>
            </w:r>
          </w:p>
          <w:p w14:paraId="08FAE689" w14:textId="77777777" w:rsidR="001625DD" w:rsidRPr="004D3834" w:rsidRDefault="001625DD" w:rsidP="00FE0A47">
            <w:pPr>
              <w:jc w:val="both"/>
              <w:rPr>
                <w:rFonts w:eastAsia="Calibri"/>
                <w:color w:val="22272F"/>
                <w:shd w:val="clear" w:color="auto" w:fill="FFFFFF"/>
              </w:rPr>
            </w:pPr>
            <w:r w:rsidRPr="004D3834">
              <w:rPr>
                <w:rFonts w:eastAsia="Calibri"/>
                <w:color w:val="22272F"/>
                <w:shd w:val="clear" w:color="auto" w:fill="FFFFFF"/>
              </w:rPr>
              <w:t>Оот – объём отгруженных товаров собственного производства, выполненных работ и услуг собственными силами по всем видам экономической деятельности в текущем периоде.</w:t>
            </w:r>
          </w:p>
          <w:p w14:paraId="1C6ADD1B" w14:textId="77777777" w:rsidR="001625DD" w:rsidRPr="004D3834" w:rsidRDefault="001625DD" w:rsidP="00FE0A47">
            <w:pPr>
              <w:pStyle w:val="aff5"/>
              <w:jc w:val="left"/>
              <w:rPr>
                <w:rFonts w:ascii="Times New Roman" w:hAnsi="Times New Roman" w:cs="Times New Roman"/>
              </w:rPr>
            </w:pPr>
          </w:p>
          <w:p w14:paraId="4AB10549" w14:textId="77777777" w:rsidR="001625DD" w:rsidRPr="004D3834" w:rsidRDefault="001625DD" w:rsidP="00FE0A47"/>
        </w:tc>
        <w:tc>
          <w:tcPr>
            <w:tcW w:w="704" w:type="dxa"/>
            <w:tcBorders>
              <w:top w:val="single" w:sz="4" w:space="0" w:color="auto"/>
              <w:left w:val="single" w:sz="4" w:space="0" w:color="auto"/>
              <w:bottom w:val="single" w:sz="4" w:space="0" w:color="auto"/>
              <w:right w:val="single" w:sz="4" w:space="0" w:color="auto"/>
            </w:tcBorders>
          </w:tcPr>
          <w:p w14:paraId="0424AF5E" w14:textId="77777777" w:rsidR="001625DD" w:rsidRPr="00241F09" w:rsidRDefault="001625DD" w:rsidP="00FE0A47">
            <w:pPr>
              <w:pStyle w:val="aff5"/>
              <w:jc w:val="center"/>
              <w:rPr>
                <w:rFonts w:ascii="Times New Roman" w:hAnsi="Times New Roman" w:cs="Times New Roman"/>
              </w:rPr>
            </w:pPr>
            <w:r w:rsidRPr="00241F09">
              <w:rPr>
                <w:rFonts w:ascii="Times New Roman" w:hAnsi="Times New Roman" w:cs="Times New Roman"/>
              </w:rPr>
              <w:t>0</w:t>
            </w:r>
          </w:p>
        </w:tc>
        <w:tc>
          <w:tcPr>
            <w:tcW w:w="708" w:type="dxa"/>
            <w:tcBorders>
              <w:top w:val="single" w:sz="4" w:space="0" w:color="auto"/>
              <w:left w:val="single" w:sz="4" w:space="0" w:color="auto"/>
              <w:bottom w:val="single" w:sz="4" w:space="0" w:color="auto"/>
              <w:right w:val="single" w:sz="4" w:space="0" w:color="auto"/>
            </w:tcBorders>
          </w:tcPr>
          <w:p w14:paraId="0E686791" w14:textId="77777777" w:rsidR="001625DD" w:rsidRPr="00241F09" w:rsidRDefault="001625DD" w:rsidP="00FE0A47">
            <w:pPr>
              <w:pStyle w:val="aff5"/>
              <w:jc w:val="center"/>
              <w:rPr>
                <w:rFonts w:ascii="Times New Roman" w:hAnsi="Times New Roman" w:cs="Times New Roman"/>
              </w:rPr>
            </w:pPr>
            <w:r w:rsidRPr="00241F09">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14:paraId="5659E4EA" w14:textId="77777777" w:rsidR="001625DD" w:rsidRPr="00241F09" w:rsidRDefault="001625DD" w:rsidP="00FE0A47">
            <w:pPr>
              <w:pStyle w:val="aff5"/>
              <w:jc w:val="center"/>
              <w:rPr>
                <w:rFonts w:ascii="Times New Roman" w:hAnsi="Times New Roman" w:cs="Times New Roman"/>
              </w:rPr>
            </w:pPr>
            <w:r w:rsidRPr="00241F09">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14:paraId="51AFCA89" w14:textId="77777777" w:rsidR="001625DD" w:rsidRPr="00241F09" w:rsidRDefault="001625DD" w:rsidP="00FE0A47">
            <w:pPr>
              <w:pStyle w:val="aff5"/>
              <w:jc w:val="center"/>
              <w:rPr>
                <w:rFonts w:ascii="Times New Roman" w:hAnsi="Times New Roman" w:cs="Times New Roman"/>
              </w:rPr>
            </w:pPr>
            <w:r w:rsidRPr="00241F09">
              <w:rPr>
                <w:rFonts w:ascii="Times New Roman" w:hAnsi="Times New Roman" w:cs="Times New Roman"/>
              </w:rPr>
              <w:t>0</w:t>
            </w:r>
          </w:p>
        </w:tc>
        <w:tc>
          <w:tcPr>
            <w:tcW w:w="709" w:type="dxa"/>
            <w:tcBorders>
              <w:top w:val="single" w:sz="4" w:space="0" w:color="auto"/>
              <w:left w:val="single" w:sz="4" w:space="0" w:color="auto"/>
              <w:bottom w:val="single" w:sz="4" w:space="0" w:color="auto"/>
            </w:tcBorders>
          </w:tcPr>
          <w:p w14:paraId="5FF9C854" w14:textId="77777777" w:rsidR="001625DD" w:rsidRPr="00241F09" w:rsidRDefault="001625DD" w:rsidP="00FE0A47">
            <w:pPr>
              <w:pStyle w:val="aff5"/>
              <w:jc w:val="left"/>
              <w:rPr>
                <w:rFonts w:ascii="Times New Roman" w:hAnsi="Times New Roman" w:cs="Times New Roman"/>
                <w:highlight w:val="yellow"/>
              </w:rPr>
            </w:pPr>
          </w:p>
        </w:tc>
      </w:tr>
    </w:tbl>
    <w:p w14:paraId="37115D79" w14:textId="77777777" w:rsidR="001625DD" w:rsidRDefault="001625DD" w:rsidP="001625DD">
      <w:pPr>
        <w:pStyle w:val="a0"/>
        <w:kinsoku w:val="0"/>
        <w:overflowPunct w:val="0"/>
        <w:spacing w:before="73"/>
        <w:ind w:right="184"/>
        <w:jc w:val="right"/>
        <w:sectPr w:rsidR="001625DD" w:rsidSect="006F2DCD">
          <w:headerReference w:type="even" r:id="rId11"/>
          <w:headerReference w:type="default" r:id="rId12"/>
          <w:pgSz w:w="16838" w:h="11906" w:orient="landscape"/>
          <w:pgMar w:top="426" w:right="1134" w:bottom="851" w:left="1134" w:header="720" w:footer="720" w:gutter="0"/>
          <w:cols w:space="720"/>
          <w:titlePg/>
          <w:docGrid w:linePitch="381"/>
        </w:sectPr>
      </w:pPr>
    </w:p>
    <w:p w14:paraId="303BAA6C" w14:textId="77777777" w:rsidR="006F2DCD" w:rsidRDefault="006F2DCD" w:rsidP="004D3834">
      <w:pPr>
        <w:pStyle w:val="16"/>
        <w:spacing w:line="276" w:lineRule="auto"/>
        <w:ind w:firstLine="567"/>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Индикативные показатели для муниципального контроля в сфере благоустройства</w:t>
      </w:r>
    </w:p>
    <w:p w14:paraId="7C05C54D"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1. Количество внеплановых контрольных мероприятий, проведенных за отчетный период.</w:t>
      </w:r>
    </w:p>
    <w:p w14:paraId="046F1389"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344D2C49"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3. Общее количество контрольных мероприятий с взаимодействием с контролируемыми лицами, проведенных за отчетный период.</w:t>
      </w:r>
    </w:p>
    <w:p w14:paraId="0FA8CB3B"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4. Количество контрольных мероприятий с взаимодействием с контролируемыми лицами по каждому виду контрольных мероприятий, проведенных за отчетный период.</w:t>
      </w:r>
    </w:p>
    <w:p w14:paraId="598960B0"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5. Количество контрольных мероприятий, проведенных с использованием средств дистанционного взаимодействия с контролируемыми лицами, за отчетный период.</w:t>
      </w:r>
    </w:p>
    <w:p w14:paraId="064F1A01"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6. Количество обязательных профилактических визитов, проведенных за отчетный период.</w:t>
      </w:r>
    </w:p>
    <w:p w14:paraId="23A55894"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7. Количество предостережений о недопустимости нарушения обязательных требований, объявленных за отчетный период.</w:t>
      </w:r>
    </w:p>
    <w:p w14:paraId="1943F2CB"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8. Количество контрольных мероприятий, по результатам которых выявлены нарушения обязательных требований, за отчетный период.</w:t>
      </w:r>
    </w:p>
    <w:p w14:paraId="5EC62518"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9. Количество контрольных мероприятий, по итогам которых возбуждены дела об административных правонарушениях, за отчетный период.</w:t>
      </w:r>
    </w:p>
    <w:p w14:paraId="7289F144"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10. Сумма административных штрафов, наложенных по результатам контрольных мероприятий, за отчетный период.</w:t>
      </w:r>
    </w:p>
    <w:p w14:paraId="30F9BEF5"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11. Количество направленных в органы прокуратуры заявлений о согласовании проведения контрольных мероприятий, за отчетный период.</w:t>
      </w:r>
    </w:p>
    <w:p w14:paraId="781F7D37"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14:paraId="6B139A5E"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13. Общее количество учтенных объектов контроля на конец отчетного периода.</w:t>
      </w:r>
    </w:p>
    <w:p w14:paraId="6A15FDDC"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14. Количество учтенных контролируемых лиц на конец отчетного периода.</w:t>
      </w:r>
    </w:p>
    <w:p w14:paraId="68B8C88C"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15. Количество учтенных контролируемых лиц, в отношении которых проведены контрольные мероприятия, за отчетный период.</w:t>
      </w:r>
    </w:p>
    <w:p w14:paraId="13F284B8"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16.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w:t>
      </w:r>
    </w:p>
    <w:p w14:paraId="59DA42DC"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lastRenderedPageBreak/>
        <w:t>17.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2543DEB8" w14:textId="77777777" w:rsidR="006F2DCD" w:rsidRDefault="006F2DCD" w:rsidP="004D3834">
      <w:pPr>
        <w:pStyle w:val="16"/>
        <w:spacing w:line="276" w:lineRule="auto"/>
        <w:ind w:firstLine="567"/>
        <w:jc w:val="both"/>
        <w:rPr>
          <w:sz w:val="28"/>
          <w:szCs w:val="28"/>
        </w:rPr>
      </w:pPr>
      <w:r>
        <w:rPr>
          <w:rFonts w:ascii="Times New Roman" w:hAnsi="Times New Roman" w:cs="Times New Roman"/>
          <w:color w:val="000000"/>
          <w:sz w:val="28"/>
          <w:szCs w:val="28"/>
        </w:rPr>
        <w:t>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37C408CB" w14:textId="77777777" w:rsidR="00AD1F78" w:rsidRDefault="00AD1F78" w:rsidP="001625DD">
      <w:pPr>
        <w:pStyle w:val="a0"/>
        <w:kinsoku w:val="0"/>
        <w:overflowPunct w:val="0"/>
        <w:spacing w:before="73"/>
        <w:ind w:right="184"/>
        <w:jc w:val="right"/>
      </w:pPr>
    </w:p>
    <w:sectPr w:rsidR="00AD1F78" w:rsidSect="001625DD">
      <w:pgSz w:w="11906" w:h="16838"/>
      <w:pgMar w:top="1134" w:right="851" w:bottom="1134" w:left="992"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2F3E4" w14:textId="77777777" w:rsidR="00C24990" w:rsidRDefault="00C24990" w:rsidP="00DC3AE5">
      <w:r>
        <w:separator/>
      </w:r>
    </w:p>
  </w:endnote>
  <w:endnote w:type="continuationSeparator" w:id="0">
    <w:p w14:paraId="4272FB95" w14:textId="77777777" w:rsidR="00C24990" w:rsidRDefault="00C24990"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charset w:val="CC"/>
    <w:family w:val="roman"/>
    <w:pitch w:val="variable"/>
  </w:font>
  <w:font w:name="Droid Sans Fallback">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912AF" w14:textId="77777777" w:rsidR="00C24990" w:rsidRDefault="00C24990" w:rsidP="00DC3AE5">
      <w:r>
        <w:separator/>
      </w:r>
    </w:p>
  </w:footnote>
  <w:footnote w:type="continuationSeparator" w:id="0">
    <w:p w14:paraId="736199F2" w14:textId="77777777" w:rsidR="00C24990" w:rsidRDefault="00C24990" w:rsidP="00DC3A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BDBC7" w14:textId="77777777" w:rsidR="00E90F25" w:rsidRDefault="00045E17"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end"/>
    </w:r>
  </w:p>
  <w:p w14:paraId="122B2003" w14:textId="77777777" w:rsidR="00E90F25" w:rsidRDefault="00C24990">
    <w:pPr>
      <w:pStyle w:val="af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A5826" w14:textId="0A666079" w:rsidR="00E90F25" w:rsidRDefault="00045E17"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separate"/>
    </w:r>
    <w:r w:rsidR="00CA6A47">
      <w:rPr>
        <w:rStyle w:val="afc"/>
        <w:noProof/>
      </w:rPr>
      <w:t>17</w:t>
    </w:r>
    <w:r>
      <w:rPr>
        <w:rStyle w:val="afc"/>
      </w:rPr>
      <w:fldChar w:fldCharType="end"/>
    </w:r>
  </w:p>
  <w:p w14:paraId="225489DD" w14:textId="77777777" w:rsidR="00E90F25" w:rsidRDefault="00C24990">
    <w:pPr>
      <w:pStyle w:val="af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402"/>
    <w:multiLevelType w:val="multilevel"/>
    <w:tmpl w:val="00000885"/>
    <w:lvl w:ilvl="0">
      <w:start w:val="1"/>
      <w:numFmt w:val="decimal"/>
      <w:lvlText w:val="%1."/>
      <w:lvlJc w:val="left"/>
      <w:pPr>
        <w:ind w:left="4008" w:hanging="280"/>
      </w:pPr>
      <w:rPr>
        <w:rFonts w:ascii="Times New Roman" w:hAnsi="Times New Roman" w:cs="Times New Roman"/>
        <w:b/>
        <w:bCs/>
        <w:i w:val="0"/>
        <w:iCs w:val="0"/>
        <w:w w:val="100"/>
        <w:sz w:val="28"/>
        <w:szCs w:val="28"/>
      </w:rPr>
    </w:lvl>
    <w:lvl w:ilvl="1">
      <w:start w:val="1"/>
      <w:numFmt w:val="decimal"/>
      <w:lvlText w:val="%1.%2."/>
      <w:lvlJc w:val="left"/>
      <w:pPr>
        <w:ind w:left="106" w:hanging="620"/>
      </w:pPr>
      <w:rPr>
        <w:rFonts w:ascii="Times New Roman" w:hAnsi="Times New Roman" w:cs="Times New Roman"/>
        <w:b w:val="0"/>
        <w:bCs w:val="0"/>
        <w:i w:val="0"/>
        <w:iCs w:val="0"/>
        <w:w w:val="100"/>
        <w:sz w:val="28"/>
        <w:szCs w:val="28"/>
      </w:rPr>
    </w:lvl>
    <w:lvl w:ilvl="2">
      <w:start w:val="1"/>
      <w:numFmt w:val="decimal"/>
      <w:lvlText w:val="%1.%2.%3."/>
      <w:lvlJc w:val="left"/>
      <w:pPr>
        <w:ind w:left="106" w:hanging="965"/>
      </w:pPr>
      <w:rPr>
        <w:rFonts w:ascii="Times New Roman" w:hAnsi="Times New Roman" w:cs="Times New Roman"/>
        <w:b w:val="0"/>
        <w:bCs w:val="0"/>
        <w:i w:val="0"/>
        <w:iCs w:val="0"/>
        <w:w w:val="100"/>
        <w:sz w:val="28"/>
        <w:szCs w:val="28"/>
      </w:rPr>
    </w:lvl>
    <w:lvl w:ilvl="3">
      <w:numFmt w:val="bullet"/>
      <w:lvlText w:val="•"/>
      <w:lvlJc w:val="left"/>
      <w:pPr>
        <w:ind w:left="4678" w:hanging="965"/>
      </w:pPr>
    </w:lvl>
    <w:lvl w:ilvl="4">
      <w:numFmt w:val="bullet"/>
      <w:lvlText w:val="•"/>
      <w:lvlJc w:val="left"/>
      <w:pPr>
        <w:ind w:left="5357" w:hanging="965"/>
      </w:pPr>
    </w:lvl>
    <w:lvl w:ilvl="5">
      <w:numFmt w:val="bullet"/>
      <w:lvlText w:val="•"/>
      <w:lvlJc w:val="left"/>
      <w:pPr>
        <w:ind w:left="6035" w:hanging="965"/>
      </w:pPr>
    </w:lvl>
    <w:lvl w:ilvl="6">
      <w:numFmt w:val="bullet"/>
      <w:lvlText w:val="•"/>
      <w:lvlJc w:val="left"/>
      <w:pPr>
        <w:ind w:left="6714" w:hanging="965"/>
      </w:pPr>
    </w:lvl>
    <w:lvl w:ilvl="7">
      <w:numFmt w:val="bullet"/>
      <w:lvlText w:val="•"/>
      <w:lvlJc w:val="left"/>
      <w:pPr>
        <w:ind w:left="7392" w:hanging="965"/>
      </w:pPr>
    </w:lvl>
    <w:lvl w:ilvl="8">
      <w:numFmt w:val="bullet"/>
      <w:lvlText w:val="•"/>
      <w:lvlJc w:val="left"/>
      <w:pPr>
        <w:ind w:left="8071" w:hanging="965"/>
      </w:pPr>
    </w:lvl>
  </w:abstractNum>
  <w:abstractNum w:abstractNumId="2" w15:restartNumberingAfterBreak="0">
    <w:nsid w:val="00000403"/>
    <w:multiLevelType w:val="multilevel"/>
    <w:tmpl w:val="00000886"/>
    <w:lvl w:ilvl="0">
      <w:start w:val="1"/>
      <w:numFmt w:val="decimal"/>
      <w:lvlText w:val="%1"/>
      <w:lvlJc w:val="left"/>
      <w:pPr>
        <w:ind w:left="1533" w:hanging="719"/>
      </w:pPr>
    </w:lvl>
    <w:lvl w:ilvl="1">
      <w:start w:val="1"/>
      <w:numFmt w:val="decimal"/>
      <w:lvlText w:val="%1.%2."/>
      <w:lvlJc w:val="left"/>
      <w:pPr>
        <w:ind w:left="1429" w:hanging="719"/>
      </w:pPr>
      <w:rPr>
        <w:rFonts w:ascii="Times New Roman" w:hAnsi="Times New Roman" w:cs="Times New Roman"/>
        <w:b w:val="0"/>
        <w:bCs w:val="0"/>
        <w:i w:val="0"/>
        <w:iCs w:val="0"/>
        <w:w w:val="100"/>
        <w:sz w:val="28"/>
        <w:szCs w:val="28"/>
      </w:rPr>
    </w:lvl>
    <w:lvl w:ilvl="2">
      <w:numFmt w:val="bullet"/>
      <w:lvlText w:val="•"/>
      <w:lvlJc w:val="left"/>
      <w:pPr>
        <w:ind w:left="3265" w:hanging="719"/>
      </w:pPr>
    </w:lvl>
    <w:lvl w:ilvl="3">
      <w:numFmt w:val="bullet"/>
      <w:lvlText w:val="•"/>
      <w:lvlJc w:val="left"/>
      <w:pPr>
        <w:ind w:left="4127" w:hanging="719"/>
      </w:pPr>
    </w:lvl>
    <w:lvl w:ilvl="4">
      <w:numFmt w:val="bullet"/>
      <w:lvlText w:val="•"/>
      <w:lvlJc w:val="left"/>
      <w:pPr>
        <w:ind w:left="4990" w:hanging="719"/>
      </w:pPr>
    </w:lvl>
    <w:lvl w:ilvl="5">
      <w:numFmt w:val="bullet"/>
      <w:lvlText w:val="•"/>
      <w:lvlJc w:val="left"/>
      <w:pPr>
        <w:ind w:left="5853" w:hanging="719"/>
      </w:pPr>
    </w:lvl>
    <w:lvl w:ilvl="6">
      <w:numFmt w:val="bullet"/>
      <w:lvlText w:val="•"/>
      <w:lvlJc w:val="left"/>
      <w:pPr>
        <w:ind w:left="6715" w:hanging="719"/>
      </w:pPr>
    </w:lvl>
    <w:lvl w:ilvl="7">
      <w:numFmt w:val="bullet"/>
      <w:lvlText w:val="•"/>
      <w:lvlJc w:val="left"/>
      <w:pPr>
        <w:ind w:left="7578" w:hanging="719"/>
      </w:pPr>
    </w:lvl>
    <w:lvl w:ilvl="8">
      <w:numFmt w:val="bullet"/>
      <w:lvlText w:val="•"/>
      <w:lvlJc w:val="left"/>
      <w:pPr>
        <w:ind w:left="8440" w:hanging="719"/>
      </w:pPr>
    </w:lvl>
  </w:abstractNum>
  <w:abstractNum w:abstractNumId="3" w15:restartNumberingAfterBreak="0">
    <w:nsid w:val="00000404"/>
    <w:multiLevelType w:val="multilevel"/>
    <w:tmpl w:val="00000887"/>
    <w:lvl w:ilvl="0">
      <w:start w:val="1"/>
      <w:numFmt w:val="decimal"/>
      <w:lvlText w:val="%1)"/>
      <w:lvlJc w:val="left"/>
      <w:pPr>
        <w:ind w:left="106" w:hanging="332"/>
      </w:pPr>
      <w:rPr>
        <w:rFonts w:ascii="Times New Roman" w:hAnsi="Times New Roman" w:cs="Times New Roman"/>
        <w:b w:val="0"/>
        <w:bCs w:val="0"/>
        <w:i w:val="0"/>
        <w:iCs w:val="0"/>
        <w:w w:val="100"/>
        <w:sz w:val="28"/>
        <w:szCs w:val="28"/>
      </w:rPr>
    </w:lvl>
    <w:lvl w:ilvl="1">
      <w:numFmt w:val="bullet"/>
      <w:lvlText w:val="•"/>
      <w:lvlJc w:val="left"/>
      <w:pPr>
        <w:ind w:left="1106" w:hanging="332"/>
      </w:pPr>
    </w:lvl>
    <w:lvl w:ilvl="2">
      <w:numFmt w:val="bullet"/>
      <w:lvlText w:val="•"/>
      <w:lvlJc w:val="left"/>
      <w:pPr>
        <w:ind w:left="2113" w:hanging="332"/>
      </w:pPr>
    </w:lvl>
    <w:lvl w:ilvl="3">
      <w:numFmt w:val="bullet"/>
      <w:lvlText w:val="•"/>
      <w:lvlJc w:val="left"/>
      <w:pPr>
        <w:ind w:left="3119" w:hanging="332"/>
      </w:pPr>
    </w:lvl>
    <w:lvl w:ilvl="4">
      <w:numFmt w:val="bullet"/>
      <w:lvlText w:val="•"/>
      <w:lvlJc w:val="left"/>
      <w:pPr>
        <w:ind w:left="4126" w:hanging="332"/>
      </w:pPr>
    </w:lvl>
    <w:lvl w:ilvl="5">
      <w:numFmt w:val="bullet"/>
      <w:lvlText w:val="•"/>
      <w:lvlJc w:val="left"/>
      <w:pPr>
        <w:ind w:left="5133" w:hanging="332"/>
      </w:pPr>
    </w:lvl>
    <w:lvl w:ilvl="6">
      <w:numFmt w:val="bullet"/>
      <w:lvlText w:val="•"/>
      <w:lvlJc w:val="left"/>
      <w:pPr>
        <w:ind w:left="6139" w:hanging="332"/>
      </w:pPr>
    </w:lvl>
    <w:lvl w:ilvl="7">
      <w:numFmt w:val="bullet"/>
      <w:lvlText w:val="•"/>
      <w:lvlJc w:val="left"/>
      <w:pPr>
        <w:ind w:left="7146" w:hanging="332"/>
      </w:pPr>
    </w:lvl>
    <w:lvl w:ilvl="8">
      <w:numFmt w:val="bullet"/>
      <w:lvlText w:val="•"/>
      <w:lvlJc w:val="left"/>
      <w:pPr>
        <w:ind w:left="8152" w:hanging="332"/>
      </w:pPr>
    </w:lvl>
  </w:abstractNum>
  <w:abstractNum w:abstractNumId="4" w15:restartNumberingAfterBreak="0">
    <w:nsid w:val="00000405"/>
    <w:multiLevelType w:val="multilevel"/>
    <w:tmpl w:val="00000888"/>
    <w:lvl w:ilvl="0">
      <w:start w:val="2"/>
      <w:numFmt w:val="decimal"/>
      <w:lvlText w:val="%1"/>
      <w:lvlJc w:val="left"/>
      <w:pPr>
        <w:ind w:left="106" w:hanging="672"/>
      </w:pPr>
    </w:lvl>
    <w:lvl w:ilvl="1">
      <w:start w:val="1"/>
      <w:numFmt w:val="decimal"/>
      <w:lvlText w:val="%1.%2."/>
      <w:lvlJc w:val="left"/>
      <w:pPr>
        <w:ind w:left="106" w:hanging="672"/>
      </w:pPr>
      <w:rPr>
        <w:rFonts w:ascii="Times New Roman" w:hAnsi="Times New Roman" w:cs="Times New Roman"/>
        <w:b w:val="0"/>
        <w:bCs w:val="0"/>
        <w:i w:val="0"/>
        <w:iCs w:val="0"/>
        <w:w w:val="100"/>
        <w:sz w:val="28"/>
        <w:szCs w:val="28"/>
      </w:rPr>
    </w:lvl>
    <w:lvl w:ilvl="2">
      <w:numFmt w:val="bullet"/>
      <w:lvlText w:val="•"/>
      <w:lvlJc w:val="left"/>
      <w:pPr>
        <w:ind w:left="2113" w:hanging="672"/>
      </w:pPr>
    </w:lvl>
    <w:lvl w:ilvl="3">
      <w:numFmt w:val="bullet"/>
      <w:lvlText w:val="•"/>
      <w:lvlJc w:val="left"/>
      <w:pPr>
        <w:ind w:left="3119" w:hanging="672"/>
      </w:pPr>
    </w:lvl>
    <w:lvl w:ilvl="4">
      <w:numFmt w:val="bullet"/>
      <w:lvlText w:val="•"/>
      <w:lvlJc w:val="left"/>
      <w:pPr>
        <w:ind w:left="4126" w:hanging="672"/>
      </w:pPr>
    </w:lvl>
    <w:lvl w:ilvl="5">
      <w:numFmt w:val="bullet"/>
      <w:lvlText w:val="•"/>
      <w:lvlJc w:val="left"/>
      <w:pPr>
        <w:ind w:left="5133" w:hanging="672"/>
      </w:pPr>
    </w:lvl>
    <w:lvl w:ilvl="6">
      <w:numFmt w:val="bullet"/>
      <w:lvlText w:val="•"/>
      <w:lvlJc w:val="left"/>
      <w:pPr>
        <w:ind w:left="6139" w:hanging="672"/>
      </w:pPr>
    </w:lvl>
    <w:lvl w:ilvl="7">
      <w:numFmt w:val="bullet"/>
      <w:lvlText w:val="•"/>
      <w:lvlJc w:val="left"/>
      <w:pPr>
        <w:ind w:left="7146" w:hanging="672"/>
      </w:pPr>
    </w:lvl>
    <w:lvl w:ilvl="8">
      <w:numFmt w:val="bullet"/>
      <w:lvlText w:val="•"/>
      <w:lvlJc w:val="left"/>
      <w:pPr>
        <w:ind w:left="8152" w:hanging="672"/>
      </w:pPr>
    </w:lvl>
  </w:abstractNum>
  <w:abstractNum w:abstractNumId="5" w15:restartNumberingAfterBreak="0">
    <w:nsid w:val="00000406"/>
    <w:multiLevelType w:val="multilevel"/>
    <w:tmpl w:val="00000889"/>
    <w:lvl w:ilvl="0">
      <w:start w:val="3"/>
      <w:numFmt w:val="decimal"/>
      <w:lvlText w:val="%1"/>
      <w:lvlJc w:val="left"/>
      <w:pPr>
        <w:ind w:left="106" w:hanging="642"/>
      </w:pPr>
    </w:lvl>
    <w:lvl w:ilvl="1">
      <w:start w:val="1"/>
      <w:numFmt w:val="decimal"/>
      <w:lvlText w:val="%1.%2."/>
      <w:lvlJc w:val="left"/>
      <w:pPr>
        <w:ind w:left="106" w:hanging="642"/>
      </w:pPr>
      <w:rPr>
        <w:rFonts w:ascii="Times New Roman" w:hAnsi="Times New Roman" w:cs="Times New Roman"/>
        <w:b w:val="0"/>
        <w:bCs w:val="0"/>
        <w:i w:val="0"/>
        <w:iCs w:val="0"/>
        <w:w w:val="100"/>
        <w:sz w:val="28"/>
        <w:szCs w:val="28"/>
      </w:rPr>
    </w:lvl>
    <w:lvl w:ilvl="2">
      <w:numFmt w:val="bullet"/>
      <w:lvlText w:val="•"/>
      <w:lvlJc w:val="left"/>
      <w:pPr>
        <w:ind w:left="2113" w:hanging="642"/>
      </w:pPr>
    </w:lvl>
    <w:lvl w:ilvl="3">
      <w:numFmt w:val="bullet"/>
      <w:lvlText w:val="•"/>
      <w:lvlJc w:val="left"/>
      <w:pPr>
        <w:ind w:left="3119" w:hanging="642"/>
      </w:pPr>
    </w:lvl>
    <w:lvl w:ilvl="4">
      <w:numFmt w:val="bullet"/>
      <w:lvlText w:val="•"/>
      <w:lvlJc w:val="left"/>
      <w:pPr>
        <w:ind w:left="4126" w:hanging="642"/>
      </w:pPr>
    </w:lvl>
    <w:lvl w:ilvl="5">
      <w:numFmt w:val="bullet"/>
      <w:lvlText w:val="•"/>
      <w:lvlJc w:val="left"/>
      <w:pPr>
        <w:ind w:left="5133" w:hanging="642"/>
      </w:pPr>
    </w:lvl>
    <w:lvl w:ilvl="6">
      <w:numFmt w:val="bullet"/>
      <w:lvlText w:val="•"/>
      <w:lvlJc w:val="left"/>
      <w:pPr>
        <w:ind w:left="6139" w:hanging="642"/>
      </w:pPr>
    </w:lvl>
    <w:lvl w:ilvl="7">
      <w:numFmt w:val="bullet"/>
      <w:lvlText w:val="•"/>
      <w:lvlJc w:val="left"/>
      <w:pPr>
        <w:ind w:left="7146" w:hanging="642"/>
      </w:pPr>
    </w:lvl>
    <w:lvl w:ilvl="8">
      <w:numFmt w:val="bullet"/>
      <w:lvlText w:val="•"/>
      <w:lvlJc w:val="left"/>
      <w:pPr>
        <w:ind w:left="8152" w:hanging="642"/>
      </w:pPr>
    </w:lvl>
  </w:abstractNum>
  <w:abstractNum w:abstractNumId="6" w15:restartNumberingAfterBreak="0">
    <w:nsid w:val="00000408"/>
    <w:multiLevelType w:val="multilevel"/>
    <w:tmpl w:val="0000088B"/>
    <w:lvl w:ilvl="0">
      <w:start w:val="1"/>
      <w:numFmt w:val="decimal"/>
      <w:lvlText w:val="%1."/>
      <w:lvlJc w:val="left"/>
      <w:pPr>
        <w:ind w:left="106" w:hanging="464"/>
      </w:pPr>
      <w:rPr>
        <w:rFonts w:ascii="Times New Roman" w:hAnsi="Times New Roman" w:cs="Times New Roman"/>
        <w:b w:val="0"/>
        <w:bCs w:val="0"/>
        <w:i w:val="0"/>
        <w:iCs w:val="0"/>
        <w:w w:val="100"/>
        <w:sz w:val="28"/>
        <w:szCs w:val="28"/>
      </w:rPr>
    </w:lvl>
    <w:lvl w:ilvl="1">
      <w:numFmt w:val="bullet"/>
      <w:lvlText w:val="•"/>
      <w:lvlJc w:val="left"/>
      <w:pPr>
        <w:ind w:left="1106" w:hanging="464"/>
      </w:pPr>
    </w:lvl>
    <w:lvl w:ilvl="2">
      <w:numFmt w:val="bullet"/>
      <w:lvlText w:val="•"/>
      <w:lvlJc w:val="left"/>
      <w:pPr>
        <w:ind w:left="2113" w:hanging="464"/>
      </w:pPr>
    </w:lvl>
    <w:lvl w:ilvl="3">
      <w:numFmt w:val="bullet"/>
      <w:lvlText w:val="•"/>
      <w:lvlJc w:val="left"/>
      <w:pPr>
        <w:ind w:left="3119" w:hanging="464"/>
      </w:pPr>
    </w:lvl>
    <w:lvl w:ilvl="4">
      <w:numFmt w:val="bullet"/>
      <w:lvlText w:val="•"/>
      <w:lvlJc w:val="left"/>
      <w:pPr>
        <w:ind w:left="4126" w:hanging="464"/>
      </w:pPr>
    </w:lvl>
    <w:lvl w:ilvl="5">
      <w:numFmt w:val="bullet"/>
      <w:lvlText w:val="•"/>
      <w:lvlJc w:val="left"/>
      <w:pPr>
        <w:ind w:left="5133" w:hanging="464"/>
      </w:pPr>
    </w:lvl>
    <w:lvl w:ilvl="6">
      <w:numFmt w:val="bullet"/>
      <w:lvlText w:val="•"/>
      <w:lvlJc w:val="left"/>
      <w:pPr>
        <w:ind w:left="6139" w:hanging="464"/>
      </w:pPr>
    </w:lvl>
    <w:lvl w:ilvl="7">
      <w:numFmt w:val="bullet"/>
      <w:lvlText w:val="•"/>
      <w:lvlJc w:val="left"/>
      <w:pPr>
        <w:ind w:left="7146" w:hanging="464"/>
      </w:pPr>
    </w:lvl>
    <w:lvl w:ilvl="8">
      <w:numFmt w:val="bullet"/>
      <w:lvlText w:val="•"/>
      <w:lvlJc w:val="left"/>
      <w:pPr>
        <w:ind w:left="8152" w:hanging="464"/>
      </w:pPr>
    </w:lvl>
  </w:abstractNum>
  <w:abstractNum w:abstractNumId="7" w15:restartNumberingAfterBreak="0">
    <w:nsid w:val="00000409"/>
    <w:multiLevelType w:val="multilevel"/>
    <w:tmpl w:val="0000088C"/>
    <w:lvl w:ilvl="0">
      <w:start w:val="1"/>
      <w:numFmt w:val="decimal"/>
      <w:lvlText w:val="%1."/>
      <w:lvlJc w:val="left"/>
      <w:pPr>
        <w:ind w:left="1500" w:hanging="365"/>
      </w:pPr>
      <w:rPr>
        <w:rFonts w:ascii="Times New Roman" w:hAnsi="Times New Roman" w:cs="Times New Roman"/>
        <w:b w:val="0"/>
        <w:bCs w:val="0"/>
        <w:i w:val="0"/>
        <w:iCs w:val="0"/>
        <w:w w:val="100"/>
        <w:sz w:val="28"/>
        <w:szCs w:val="28"/>
      </w:rPr>
    </w:lvl>
    <w:lvl w:ilvl="1">
      <w:numFmt w:val="bullet"/>
      <w:lvlText w:val="•"/>
      <w:lvlJc w:val="left"/>
      <w:pPr>
        <w:ind w:left="1106" w:hanging="365"/>
      </w:pPr>
    </w:lvl>
    <w:lvl w:ilvl="2">
      <w:numFmt w:val="bullet"/>
      <w:lvlText w:val="•"/>
      <w:lvlJc w:val="left"/>
      <w:pPr>
        <w:ind w:left="2113" w:hanging="365"/>
      </w:pPr>
    </w:lvl>
    <w:lvl w:ilvl="3">
      <w:numFmt w:val="bullet"/>
      <w:lvlText w:val="•"/>
      <w:lvlJc w:val="left"/>
      <w:pPr>
        <w:ind w:left="3119" w:hanging="365"/>
      </w:pPr>
    </w:lvl>
    <w:lvl w:ilvl="4">
      <w:numFmt w:val="bullet"/>
      <w:lvlText w:val="•"/>
      <w:lvlJc w:val="left"/>
      <w:pPr>
        <w:ind w:left="4126" w:hanging="365"/>
      </w:pPr>
    </w:lvl>
    <w:lvl w:ilvl="5">
      <w:numFmt w:val="bullet"/>
      <w:lvlText w:val="•"/>
      <w:lvlJc w:val="left"/>
      <w:pPr>
        <w:ind w:left="5133" w:hanging="365"/>
      </w:pPr>
    </w:lvl>
    <w:lvl w:ilvl="6">
      <w:numFmt w:val="bullet"/>
      <w:lvlText w:val="•"/>
      <w:lvlJc w:val="left"/>
      <w:pPr>
        <w:ind w:left="6139" w:hanging="365"/>
      </w:pPr>
    </w:lvl>
    <w:lvl w:ilvl="7">
      <w:numFmt w:val="bullet"/>
      <w:lvlText w:val="•"/>
      <w:lvlJc w:val="left"/>
      <w:pPr>
        <w:ind w:left="7146" w:hanging="365"/>
      </w:pPr>
    </w:lvl>
    <w:lvl w:ilvl="8">
      <w:numFmt w:val="bullet"/>
      <w:lvlText w:val="•"/>
      <w:lvlJc w:val="left"/>
      <w:pPr>
        <w:ind w:left="8152" w:hanging="365"/>
      </w:pPr>
    </w:lvl>
  </w:abstractNum>
  <w:abstractNum w:abstractNumId="8" w15:restartNumberingAfterBreak="0">
    <w:nsid w:val="0C3B5D23"/>
    <w:multiLevelType w:val="multilevel"/>
    <w:tmpl w:val="87A8E2FC"/>
    <w:lvl w:ilvl="0">
      <w:start w:val="1"/>
      <w:numFmt w:val="decimal"/>
      <w:lvlText w:val="%1."/>
      <w:lvlJc w:val="left"/>
      <w:pPr>
        <w:ind w:left="1069" w:hanging="360"/>
      </w:pPr>
      <w:rPr>
        <w:rFonts w:hint="default"/>
      </w:rPr>
    </w:lvl>
    <w:lvl w:ilvl="1">
      <w:start w:val="10"/>
      <w:numFmt w:val="decimal"/>
      <w:isLgl/>
      <w:lvlText w:val="%1.%2"/>
      <w:lvlJc w:val="left"/>
      <w:pPr>
        <w:ind w:left="1339" w:hanging="525"/>
      </w:pPr>
      <w:rPr>
        <w:rFonts w:hint="default"/>
      </w:rPr>
    </w:lvl>
    <w:lvl w:ilvl="2">
      <w:start w:val="1"/>
      <w:numFmt w:val="decimal"/>
      <w:isLgl/>
      <w:lvlText w:val="%1.%2.%3"/>
      <w:lvlJc w:val="left"/>
      <w:pPr>
        <w:ind w:left="1639"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209" w:hanging="1080"/>
      </w:pPr>
      <w:rPr>
        <w:rFonts w:hint="default"/>
      </w:rPr>
    </w:lvl>
    <w:lvl w:ilvl="5">
      <w:start w:val="1"/>
      <w:numFmt w:val="decimal"/>
      <w:isLgl/>
      <w:lvlText w:val="%1.%2.%3.%4.%5.%6"/>
      <w:lvlJc w:val="left"/>
      <w:pPr>
        <w:ind w:left="2674" w:hanging="1440"/>
      </w:pPr>
      <w:rPr>
        <w:rFonts w:hint="default"/>
      </w:rPr>
    </w:lvl>
    <w:lvl w:ilvl="6">
      <w:start w:val="1"/>
      <w:numFmt w:val="decimal"/>
      <w:isLgl/>
      <w:lvlText w:val="%1.%2.%3.%4.%5.%6.%7"/>
      <w:lvlJc w:val="left"/>
      <w:pPr>
        <w:ind w:left="2779" w:hanging="1440"/>
      </w:pPr>
      <w:rPr>
        <w:rFonts w:hint="default"/>
      </w:rPr>
    </w:lvl>
    <w:lvl w:ilvl="7">
      <w:start w:val="1"/>
      <w:numFmt w:val="decimal"/>
      <w:isLgl/>
      <w:lvlText w:val="%1.%2.%3.%4.%5.%6.%7.%8"/>
      <w:lvlJc w:val="left"/>
      <w:pPr>
        <w:ind w:left="3244" w:hanging="1800"/>
      </w:pPr>
      <w:rPr>
        <w:rFonts w:hint="default"/>
      </w:rPr>
    </w:lvl>
    <w:lvl w:ilvl="8">
      <w:start w:val="1"/>
      <w:numFmt w:val="decimal"/>
      <w:isLgl/>
      <w:lvlText w:val="%1.%2.%3.%4.%5.%6.%7.%8.%9"/>
      <w:lvlJc w:val="left"/>
      <w:pPr>
        <w:ind w:left="3349" w:hanging="1800"/>
      </w:pPr>
      <w:rPr>
        <w:rFonts w:hint="default"/>
      </w:rPr>
    </w:lvl>
  </w:abstractNum>
  <w:abstractNum w:abstractNumId="9" w15:restartNumberingAfterBreak="0">
    <w:nsid w:val="0FF72EF9"/>
    <w:multiLevelType w:val="multilevel"/>
    <w:tmpl w:val="87A8E2FC"/>
    <w:lvl w:ilvl="0">
      <w:start w:val="1"/>
      <w:numFmt w:val="decimal"/>
      <w:lvlText w:val="%1."/>
      <w:lvlJc w:val="left"/>
      <w:pPr>
        <w:ind w:left="1069" w:hanging="360"/>
      </w:pPr>
      <w:rPr>
        <w:rFonts w:hint="default"/>
      </w:rPr>
    </w:lvl>
    <w:lvl w:ilvl="1">
      <w:start w:val="10"/>
      <w:numFmt w:val="decimal"/>
      <w:isLgl/>
      <w:lvlText w:val="%1.%2"/>
      <w:lvlJc w:val="left"/>
      <w:pPr>
        <w:ind w:left="1339" w:hanging="525"/>
      </w:pPr>
      <w:rPr>
        <w:rFonts w:hint="default"/>
      </w:rPr>
    </w:lvl>
    <w:lvl w:ilvl="2">
      <w:start w:val="1"/>
      <w:numFmt w:val="decimal"/>
      <w:isLgl/>
      <w:lvlText w:val="%1.%2.%3"/>
      <w:lvlJc w:val="left"/>
      <w:pPr>
        <w:ind w:left="1639"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209" w:hanging="1080"/>
      </w:pPr>
      <w:rPr>
        <w:rFonts w:hint="default"/>
      </w:rPr>
    </w:lvl>
    <w:lvl w:ilvl="5">
      <w:start w:val="1"/>
      <w:numFmt w:val="decimal"/>
      <w:isLgl/>
      <w:lvlText w:val="%1.%2.%3.%4.%5.%6"/>
      <w:lvlJc w:val="left"/>
      <w:pPr>
        <w:ind w:left="2674" w:hanging="1440"/>
      </w:pPr>
      <w:rPr>
        <w:rFonts w:hint="default"/>
      </w:rPr>
    </w:lvl>
    <w:lvl w:ilvl="6">
      <w:start w:val="1"/>
      <w:numFmt w:val="decimal"/>
      <w:isLgl/>
      <w:lvlText w:val="%1.%2.%3.%4.%5.%6.%7"/>
      <w:lvlJc w:val="left"/>
      <w:pPr>
        <w:ind w:left="2779" w:hanging="1440"/>
      </w:pPr>
      <w:rPr>
        <w:rFonts w:hint="default"/>
      </w:rPr>
    </w:lvl>
    <w:lvl w:ilvl="7">
      <w:start w:val="1"/>
      <w:numFmt w:val="decimal"/>
      <w:isLgl/>
      <w:lvlText w:val="%1.%2.%3.%4.%5.%6.%7.%8"/>
      <w:lvlJc w:val="left"/>
      <w:pPr>
        <w:ind w:left="3244" w:hanging="1800"/>
      </w:pPr>
      <w:rPr>
        <w:rFonts w:hint="default"/>
      </w:rPr>
    </w:lvl>
    <w:lvl w:ilvl="8">
      <w:start w:val="1"/>
      <w:numFmt w:val="decimal"/>
      <w:isLgl/>
      <w:lvlText w:val="%1.%2.%3.%4.%5.%6.%7.%8.%9"/>
      <w:lvlJc w:val="left"/>
      <w:pPr>
        <w:ind w:left="3349" w:hanging="1800"/>
      </w:pPr>
      <w:rPr>
        <w:rFonts w:hint="default"/>
      </w:rPr>
    </w:lvl>
  </w:abstractNum>
  <w:abstractNum w:abstractNumId="10" w15:restartNumberingAfterBreak="0">
    <w:nsid w:val="1206237E"/>
    <w:multiLevelType w:val="multilevel"/>
    <w:tmpl w:val="B854DF60"/>
    <w:lvl w:ilvl="0">
      <w:start w:val="1"/>
      <w:numFmt w:val="decimal"/>
      <w:lvlText w:val="%1"/>
      <w:lvlJc w:val="left"/>
      <w:pPr>
        <w:ind w:left="525" w:hanging="525"/>
      </w:pPr>
      <w:rPr>
        <w:rFonts w:hint="default"/>
      </w:rPr>
    </w:lvl>
    <w:lvl w:ilvl="1">
      <w:start w:val="13"/>
      <w:numFmt w:val="decimal"/>
      <w:lvlText w:val="%1.%2"/>
      <w:lvlJc w:val="left"/>
      <w:pPr>
        <w:ind w:left="1290" w:hanging="525"/>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1" w15:restartNumberingAfterBreak="0">
    <w:nsid w:val="1AB13DEA"/>
    <w:multiLevelType w:val="multilevel"/>
    <w:tmpl w:val="041AD418"/>
    <w:lvl w:ilvl="0">
      <w:start w:val="3"/>
      <w:numFmt w:val="decimal"/>
      <w:lvlText w:val="%1."/>
      <w:lvlJc w:val="left"/>
      <w:pPr>
        <w:ind w:left="600" w:hanging="600"/>
      </w:pPr>
      <w:rPr>
        <w:rFonts w:hint="default"/>
      </w:rPr>
    </w:lvl>
    <w:lvl w:ilvl="1">
      <w:start w:val="10"/>
      <w:numFmt w:val="decimal"/>
      <w:lvlText w:val="%1.%2."/>
      <w:lvlJc w:val="left"/>
      <w:pPr>
        <w:ind w:left="1430" w:hanging="720"/>
      </w:pPr>
      <w:rPr>
        <w:rFonts w:hint="default"/>
      </w:rPr>
    </w:lvl>
    <w:lvl w:ilvl="2">
      <w:start w:val="1"/>
      <w:numFmt w:val="decimal"/>
      <w:lvlText w:val="%1.%2.%3."/>
      <w:lvlJc w:val="left"/>
      <w:pPr>
        <w:ind w:left="932"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436" w:hanging="180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3008" w:hanging="2160"/>
      </w:pPr>
      <w:rPr>
        <w:rFonts w:hint="default"/>
      </w:rPr>
    </w:lvl>
  </w:abstractNum>
  <w:abstractNum w:abstractNumId="12" w15:restartNumberingAfterBreak="0">
    <w:nsid w:val="2D4D14E0"/>
    <w:multiLevelType w:val="hybridMultilevel"/>
    <w:tmpl w:val="40E610DE"/>
    <w:lvl w:ilvl="0" w:tplc="57D61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DEB7AFB"/>
    <w:multiLevelType w:val="hybridMultilevel"/>
    <w:tmpl w:val="AD10E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A50940"/>
    <w:multiLevelType w:val="multilevel"/>
    <w:tmpl w:val="1D1037D4"/>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3"/>
  </w:num>
  <w:num w:numId="3">
    <w:abstractNumId w:val="8"/>
  </w:num>
  <w:num w:numId="4">
    <w:abstractNumId w:val="2"/>
  </w:num>
  <w:num w:numId="5">
    <w:abstractNumId w:val="3"/>
  </w:num>
  <w:num w:numId="6">
    <w:abstractNumId w:val="10"/>
  </w:num>
  <w:num w:numId="7">
    <w:abstractNumId w:val="1"/>
  </w:num>
  <w:num w:numId="8">
    <w:abstractNumId w:val="4"/>
  </w:num>
  <w:num w:numId="9">
    <w:abstractNumId w:val="5"/>
  </w:num>
  <w:num w:numId="10">
    <w:abstractNumId w:val="14"/>
  </w:num>
  <w:num w:numId="11">
    <w:abstractNumId w:val="11"/>
  </w:num>
  <w:num w:numId="12">
    <w:abstractNumId w:val="6"/>
  </w:num>
  <w:num w:numId="13">
    <w:abstractNumId w:val="7"/>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AE5"/>
    <w:rsid w:val="0002490E"/>
    <w:rsid w:val="00045E17"/>
    <w:rsid w:val="0004737C"/>
    <w:rsid w:val="00065F94"/>
    <w:rsid w:val="00075D3D"/>
    <w:rsid w:val="000A60E1"/>
    <w:rsid w:val="000D52FF"/>
    <w:rsid w:val="000D713D"/>
    <w:rsid w:val="001625DD"/>
    <w:rsid w:val="00165B1B"/>
    <w:rsid w:val="001B310C"/>
    <w:rsid w:val="001B312E"/>
    <w:rsid w:val="001D0F56"/>
    <w:rsid w:val="00200232"/>
    <w:rsid w:val="002611AE"/>
    <w:rsid w:val="00287901"/>
    <w:rsid w:val="00293E55"/>
    <w:rsid w:val="002A19C5"/>
    <w:rsid w:val="00303572"/>
    <w:rsid w:val="003261E5"/>
    <w:rsid w:val="00331A0D"/>
    <w:rsid w:val="00336C86"/>
    <w:rsid w:val="00353C2B"/>
    <w:rsid w:val="00370A55"/>
    <w:rsid w:val="003736B4"/>
    <w:rsid w:val="00377634"/>
    <w:rsid w:val="003A7628"/>
    <w:rsid w:val="003B2C5F"/>
    <w:rsid w:val="003E1583"/>
    <w:rsid w:val="003E7481"/>
    <w:rsid w:val="003F3B5D"/>
    <w:rsid w:val="003F4298"/>
    <w:rsid w:val="0040681A"/>
    <w:rsid w:val="004427BF"/>
    <w:rsid w:val="004A29B8"/>
    <w:rsid w:val="004C2936"/>
    <w:rsid w:val="004C746E"/>
    <w:rsid w:val="004D3834"/>
    <w:rsid w:val="004E413F"/>
    <w:rsid w:val="00514E59"/>
    <w:rsid w:val="005167D9"/>
    <w:rsid w:val="00550F8A"/>
    <w:rsid w:val="00567818"/>
    <w:rsid w:val="0058297B"/>
    <w:rsid w:val="005D34BC"/>
    <w:rsid w:val="005E4D5C"/>
    <w:rsid w:val="005F595C"/>
    <w:rsid w:val="006031D8"/>
    <w:rsid w:val="00612A2A"/>
    <w:rsid w:val="006326BA"/>
    <w:rsid w:val="0064787E"/>
    <w:rsid w:val="0068720E"/>
    <w:rsid w:val="006C01D6"/>
    <w:rsid w:val="006C138B"/>
    <w:rsid w:val="006C7C0F"/>
    <w:rsid w:val="006F2DCD"/>
    <w:rsid w:val="007025CB"/>
    <w:rsid w:val="007027C1"/>
    <w:rsid w:val="00711E44"/>
    <w:rsid w:val="0071419C"/>
    <w:rsid w:val="007303D9"/>
    <w:rsid w:val="007704C1"/>
    <w:rsid w:val="007903A9"/>
    <w:rsid w:val="00794A19"/>
    <w:rsid w:val="007A6825"/>
    <w:rsid w:val="007B44A0"/>
    <w:rsid w:val="007B5771"/>
    <w:rsid w:val="007F0166"/>
    <w:rsid w:val="007F3E15"/>
    <w:rsid w:val="008658AC"/>
    <w:rsid w:val="00875A1F"/>
    <w:rsid w:val="008800A5"/>
    <w:rsid w:val="0088181C"/>
    <w:rsid w:val="00896FE9"/>
    <w:rsid w:val="008A6ABE"/>
    <w:rsid w:val="008E4AA3"/>
    <w:rsid w:val="00910861"/>
    <w:rsid w:val="009201E1"/>
    <w:rsid w:val="00920400"/>
    <w:rsid w:val="00935631"/>
    <w:rsid w:val="00941060"/>
    <w:rsid w:val="00985E14"/>
    <w:rsid w:val="009C09DB"/>
    <w:rsid w:val="009D07EB"/>
    <w:rsid w:val="009E1275"/>
    <w:rsid w:val="009F0AA2"/>
    <w:rsid w:val="009F756A"/>
    <w:rsid w:val="00A65AE6"/>
    <w:rsid w:val="00A86B26"/>
    <w:rsid w:val="00A94E80"/>
    <w:rsid w:val="00AA6786"/>
    <w:rsid w:val="00AB3C39"/>
    <w:rsid w:val="00AD1F78"/>
    <w:rsid w:val="00B04FFC"/>
    <w:rsid w:val="00B33599"/>
    <w:rsid w:val="00B56480"/>
    <w:rsid w:val="00B854E1"/>
    <w:rsid w:val="00BB1884"/>
    <w:rsid w:val="00BB1CC3"/>
    <w:rsid w:val="00BB72F5"/>
    <w:rsid w:val="00BC5238"/>
    <w:rsid w:val="00BD3B10"/>
    <w:rsid w:val="00BD5D8C"/>
    <w:rsid w:val="00BE6F37"/>
    <w:rsid w:val="00BF137C"/>
    <w:rsid w:val="00C10174"/>
    <w:rsid w:val="00C13AFC"/>
    <w:rsid w:val="00C1650C"/>
    <w:rsid w:val="00C24990"/>
    <w:rsid w:val="00C378A0"/>
    <w:rsid w:val="00C50BA6"/>
    <w:rsid w:val="00C54637"/>
    <w:rsid w:val="00C61DB0"/>
    <w:rsid w:val="00C90AF0"/>
    <w:rsid w:val="00CA6A47"/>
    <w:rsid w:val="00CB25C1"/>
    <w:rsid w:val="00CD2274"/>
    <w:rsid w:val="00CD484B"/>
    <w:rsid w:val="00D25106"/>
    <w:rsid w:val="00D2548A"/>
    <w:rsid w:val="00D5272F"/>
    <w:rsid w:val="00D84F39"/>
    <w:rsid w:val="00DC3AE5"/>
    <w:rsid w:val="00E214BB"/>
    <w:rsid w:val="00E35E71"/>
    <w:rsid w:val="00E4286B"/>
    <w:rsid w:val="00E47F3D"/>
    <w:rsid w:val="00EB2DF5"/>
    <w:rsid w:val="00EC0F97"/>
    <w:rsid w:val="00ED3920"/>
    <w:rsid w:val="00ED481E"/>
    <w:rsid w:val="00EF4A48"/>
    <w:rsid w:val="00F21F47"/>
    <w:rsid w:val="00F25A74"/>
    <w:rsid w:val="00F3221A"/>
    <w:rsid w:val="00F40109"/>
    <w:rsid w:val="00F41210"/>
    <w:rsid w:val="00F54BB7"/>
    <w:rsid w:val="00F55635"/>
    <w:rsid w:val="00FA571E"/>
    <w:rsid w:val="00FF0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0FF09"/>
  <w15:docId w15:val="{6BA1757D-EC9F-4E34-BD20-90342762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4286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1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2">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uiPriority w:val="99"/>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Заголовок Знак"/>
    <w:link w:val="a9"/>
    <w:rsid w:val="00DC3AE5"/>
    <w:rPr>
      <w:b/>
      <w:bCs/>
      <w:sz w:val="28"/>
      <w:szCs w:val="24"/>
    </w:rPr>
  </w:style>
  <w:style w:type="character" w:customStyle="1" w:styleId="aa">
    <w:name w:val="Подзаголовок Знак"/>
    <w:rsid w:val="00DC3AE5"/>
    <w:rPr>
      <w:b/>
      <w:sz w:val="28"/>
    </w:rPr>
  </w:style>
  <w:style w:type="character" w:customStyle="1" w:styleId="ab">
    <w:name w:val="Текст сноски Знак"/>
    <w:basedOn w:val="12"/>
    <w:uiPriority w:val="99"/>
    <w:rsid w:val="00DC3AE5"/>
  </w:style>
  <w:style w:type="character" w:customStyle="1" w:styleId="ac">
    <w:name w:val="Символ сноски"/>
    <w:rsid w:val="00DC3AE5"/>
    <w:rPr>
      <w:vertAlign w:val="superscript"/>
    </w:rPr>
  </w:style>
  <w:style w:type="character" w:styleId="ad">
    <w:name w:val="FollowedHyperlink"/>
    <w:rsid w:val="00DC3AE5"/>
    <w:rPr>
      <w:color w:val="800000"/>
      <w:u w:val="single"/>
    </w:rPr>
  </w:style>
  <w:style w:type="paragraph" w:customStyle="1" w:styleId="11">
    <w:name w:val="Заголовок1"/>
    <w:basedOn w:val="a"/>
    <w:next w:val="a0"/>
    <w:rsid w:val="00DC3AE5"/>
    <w:pPr>
      <w:jc w:val="center"/>
    </w:pPr>
    <w:rPr>
      <w:b/>
      <w:bCs/>
    </w:rPr>
  </w:style>
  <w:style w:type="paragraph" w:styleId="a0">
    <w:name w:val="Body Text"/>
    <w:basedOn w:val="a"/>
    <w:link w:val="ae"/>
    <w:rsid w:val="00DC3AE5"/>
    <w:pPr>
      <w:ind w:right="-483"/>
      <w:jc w:val="both"/>
    </w:pPr>
    <w:rPr>
      <w:b/>
      <w:bCs/>
    </w:rPr>
  </w:style>
  <w:style w:type="character" w:customStyle="1" w:styleId="ae">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f">
    <w:name w:val="List"/>
    <w:basedOn w:val="a0"/>
    <w:rsid w:val="00DC3AE5"/>
    <w:rPr>
      <w:rFonts w:cs="Droid Sans Devanagari"/>
    </w:rPr>
  </w:style>
  <w:style w:type="paragraph" w:styleId="af0">
    <w:name w:val="caption"/>
    <w:basedOn w:val="a"/>
    <w:qFormat/>
    <w:rsid w:val="00DC3AE5"/>
    <w:pPr>
      <w:suppressLineNumbers/>
      <w:spacing w:before="120" w:after="120"/>
    </w:pPr>
    <w:rPr>
      <w:rFonts w:cs="Droid Sans Devanagari"/>
      <w:i/>
      <w:iCs/>
    </w:rPr>
  </w:style>
  <w:style w:type="paragraph" w:customStyle="1" w:styleId="13">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qFormat/>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DC3AE5"/>
    <w:rPr>
      <w:rFonts w:ascii="Verdana" w:hAnsi="Verdana" w:cs="Verdana"/>
      <w:sz w:val="20"/>
      <w:szCs w:val="20"/>
      <w:lang w:val="en-US"/>
    </w:rPr>
  </w:style>
  <w:style w:type="paragraph" w:styleId="af2">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4"/>
    <w:rsid w:val="00DC3AE5"/>
    <w:rPr>
      <w:rFonts w:ascii="Tahoma" w:hAnsi="Tahoma" w:cs="Tahoma"/>
      <w:sz w:val="16"/>
      <w:szCs w:val="16"/>
    </w:rPr>
  </w:style>
  <w:style w:type="character" w:customStyle="1" w:styleId="14">
    <w:name w:val="Текст выноски Знак1"/>
    <w:basedOn w:val="a1"/>
    <w:link w:val="af3"/>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qFormat/>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5">
    <w:name w:val="Схема документа1"/>
    <w:basedOn w:val="a"/>
    <w:rsid w:val="00DC3AE5"/>
    <w:rPr>
      <w:rFonts w:ascii="Tahoma" w:hAnsi="Tahoma" w:cs="Tahoma"/>
      <w:sz w:val="16"/>
      <w:szCs w:val="16"/>
    </w:rPr>
  </w:style>
  <w:style w:type="paragraph" w:customStyle="1" w:styleId="af5">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6">
    <w:name w:val="Без интервала1"/>
    <w:qFormat/>
    <w:rsid w:val="00DC3AE5"/>
    <w:pPr>
      <w:suppressAutoHyphens/>
      <w:spacing w:after="0" w:line="240" w:lineRule="auto"/>
    </w:pPr>
    <w:rPr>
      <w:rFonts w:ascii="Calibri" w:eastAsia="Times New Roman" w:hAnsi="Calibri" w:cs="Calibri"/>
      <w:lang w:eastAsia="zh-CN"/>
    </w:rPr>
  </w:style>
  <w:style w:type="paragraph" w:styleId="af6">
    <w:name w:val="Subtitle"/>
    <w:basedOn w:val="a"/>
    <w:next w:val="a0"/>
    <w:link w:val="17"/>
    <w:qFormat/>
    <w:rsid w:val="00DC3AE5"/>
    <w:pPr>
      <w:jc w:val="center"/>
    </w:pPr>
    <w:rPr>
      <w:b/>
      <w:szCs w:val="20"/>
    </w:rPr>
  </w:style>
  <w:style w:type="character" w:customStyle="1" w:styleId="17">
    <w:name w:val="Подзаголовок Знак1"/>
    <w:basedOn w:val="a1"/>
    <w:link w:val="af6"/>
    <w:rsid w:val="00DC3AE5"/>
    <w:rPr>
      <w:rFonts w:ascii="Times New Roman" w:eastAsia="Times New Roman" w:hAnsi="Times New Roman" w:cs="Times New Roman"/>
      <w:b/>
      <w:sz w:val="24"/>
      <w:szCs w:val="20"/>
      <w:lang w:eastAsia="ru-RU"/>
    </w:rPr>
  </w:style>
  <w:style w:type="paragraph" w:styleId="af7">
    <w:name w:val="footnote text"/>
    <w:basedOn w:val="a"/>
    <w:link w:val="18"/>
    <w:rsid w:val="00DC3AE5"/>
    <w:rPr>
      <w:sz w:val="20"/>
      <w:szCs w:val="20"/>
    </w:rPr>
  </w:style>
  <w:style w:type="character" w:customStyle="1" w:styleId="18">
    <w:name w:val="Текст сноски Знак1"/>
    <w:basedOn w:val="a1"/>
    <w:link w:val="af7"/>
    <w:rsid w:val="00DC3AE5"/>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DC3AE5"/>
    <w:pPr>
      <w:tabs>
        <w:tab w:val="center" w:pos="4677"/>
        <w:tab w:val="right" w:pos="9355"/>
      </w:tabs>
    </w:pPr>
  </w:style>
  <w:style w:type="character" w:customStyle="1" w:styleId="af9">
    <w:name w:val="Верхний колонтитул Знак"/>
    <w:basedOn w:val="a1"/>
    <w:link w:val="af8"/>
    <w:uiPriority w:val="99"/>
    <w:rsid w:val="00DC3AE5"/>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DC3AE5"/>
    <w:pPr>
      <w:tabs>
        <w:tab w:val="center" w:pos="4677"/>
        <w:tab w:val="right" w:pos="9355"/>
      </w:tabs>
    </w:pPr>
  </w:style>
  <w:style w:type="character" w:customStyle="1" w:styleId="afb">
    <w:name w:val="Нижний колонтитул Знак"/>
    <w:basedOn w:val="a1"/>
    <w:link w:val="afa"/>
    <w:uiPriority w:val="99"/>
    <w:rsid w:val="00DC3AE5"/>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DC3AE5"/>
  </w:style>
  <w:style w:type="character" w:styleId="afd">
    <w:name w:val="annotation reference"/>
    <w:uiPriority w:val="99"/>
    <w:semiHidden/>
    <w:unhideWhenUsed/>
    <w:rsid w:val="00DC3AE5"/>
    <w:rPr>
      <w:sz w:val="16"/>
      <w:szCs w:val="16"/>
    </w:rPr>
  </w:style>
  <w:style w:type="paragraph" w:styleId="afe">
    <w:name w:val="annotation text"/>
    <w:basedOn w:val="a"/>
    <w:link w:val="aff"/>
    <w:uiPriority w:val="99"/>
    <w:unhideWhenUsed/>
    <w:rsid w:val="00DC3AE5"/>
    <w:rPr>
      <w:sz w:val="20"/>
      <w:szCs w:val="20"/>
    </w:rPr>
  </w:style>
  <w:style w:type="character" w:customStyle="1" w:styleId="aff">
    <w:name w:val="Текст примечания Знак"/>
    <w:basedOn w:val="a1"/>
    <w:link w:val="afe"/>
    <w:uiPriority w:val="99"/>
    <w:rsid w:val="00DC3AE5"/>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DC3AE5"/>
    <w:rPr>
      <w:b/>
      <w:bCs/>
    </w:rPr>
  </w:style>
  <w:style w:type="character" w:customStyle="1" w:styleId="aff1">
    <w:name w:val="Тема примечания Знак"/>
    <w:basedOn w:val="aff"/>
    <w:link w:val="aff0"/>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2">
    <w:name w:val="footnote reference"/>
    <w:uiPriority w:val="99"/>
    <w:semiHidden/>
    <w:unhideWhenUsed/>
    <w:rsid w:val="00DC3AE5"/>
    <w:rPr>
      <w:vertAlign w:val="superscript"/>
    </w:rPr>
  </w:style>
  <w:style w:type="paragraph" w:styleId="aff3">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EF4A48"/>
    <w:pPr>
      <w:spacing w:after="120" w:line="480" w:lineRule="auto"/>
    </w:pPr>
  </w:style>
  <w:style w:type="character" w:customStyle="1" w:styleId="20">
    <w:name w:val="Основной текст 2 Знак"/>
    <w:basedOn w:val="a1"/>
    <w:link w:val="2"/>
    <w:uiPriority w:val="99"/>
    <w:rsid w:val="00EF4A48"/>
    <w:rPr>
      <w:rFonts w:ascii="Times New Roman" w:eastAsia="Times New Roman" w:hAnsi="Times New Roman" w:cs="Times New Roman"/>
      <w:sz w:val="24"/>
      <w:szCs w:val="24"/>
      <w:lang w:eastAsia="ru-RU"/>
    </w:rPr>
  </w:style>
  <w:style w:type="paragraph" w:styleId="a9">
    <w:name w:val="Title"/>
    <w:basedOn w:val="a"/>
    <w:link w:val="a8"/>
    <w:qFormat/>
    <w:rsid w:val="00370A55"/>
    <w:pPr>
      <w:jc w:val="center"/>
    </w:pPr>
    <w:rPr>
      <w:rFonts w:asciiTheme="minorHAnsi" w:eastAsiaTheme="minorHAnsi" w:hAnsiTheme="minorHAnsi" w:cstheme="minorBidi"/>
      <w:b/>
      <w:bCs/>
      <w:sz w:val="28"/>
      <w:lang w:eastAsia="en-US"/>
    </w:rPr>
  </w:style>
  <w:style w:type="character" w:customStyle="1" w:styleId="19">
    <w:name w:val="Название Знак1"/>
    <w:basedOn w:val="a1"/>
    <w:uiPriority w:val="10"/>
    <w:rsid w:val="00370A55"/>
    <w:rPr>
      <w:rFonts w:asciiTheme="majorHAnsi" w:eastAsiaTheme="majorEastAsia" w:hAnsiTheme="majorHAnsi" w:cstheme="majorBidi"/>
      <w:color w:val="323E4F" w:themeColor="text2" w:themeShade="BF"/>
      <w:spacing w:val="5"/>
      <w:kern w:val="28"/>
      <w:sz w:val="52"/>
      <w:szCs w:val="52"/>
      <w:lang w:eastAsia="ru-RU"/>
    </w:rPr>
  </w:style>
  <w:style w:type="paragraph" w:styleId="aff4">
    <w:name w:val="List Paragraph"/>
    <w:basedOn w:val="a"/>
    <w:qFormat/>
    <w:rsid w:val="00C1650C"/>
    <w:pPr>
      <w:widowControl w:val="0"/>
      <w:autoSpaceDE w:val="0"/>
      <w:autoSpaceDN w:val="0"/>
      <w:adjustRightInd w:val="0"/>
      <w:ind w:left="105" w:right="183" w:firstLine="680"/>
      <w:jc w:val="both"/>
    </w:pPr>
    <w:rPr>
      <w:rFonts w:eastAsiaTheme="minorEastAsia"/>
    </w:rPr>
  </w:style>
  <w:style w:type="character" w:customStyle="1" w:styleId="10">
    <w:name w:val="Заголовок 1 Знак"/>
    <w:basedOn w:val="a1"/>
    <w:link w:val="1"/>
    <w:uiPriority w:val="9"/>
    <w:rsid w:val="00E4286B"/>
    <w:rPr>
      <w:rFonts w:asciiTheme="majorHAnsi" w:eastAsiaTheme="majorEastAsia" w:hAnsiTheme="majorHAnsi" w:cstheme="majorBidi"/>
      <w:color w:val="2F5496" w:themeColor="accent1" w:themeShade="BF"/>
      <w:sz w:val="32"/>
      <w:szCs w:val="32"/>
      <w:lang w:eastAsia="ru-RU"/>
    </w:rPr>
  </w:style>
  <w:style w:type="paragraph" w:customStyle="1" w:styleId="aff5">
    <w:name w:val="Нормальный (таблица)"/>
    <w:basedOn w:val="a"/>
    <w:next w:val="a"/>
    <w:uiPriority w:val="99"/>
    <w:rsid w:val="00C61DB0"/>
    <w:pPr>
      <w:widowControl w:val="0"/>
      <w:autoSpaceDE w:val="0"/>
      <w:autoSpaceDN w:val="0"/>
      <w:adjustRightInd w:val="0"/>
      <w:jc w:val="both"/>
    </w:pPr>
    <w:rPr>
      <w:rFonts w:ascii="Times New Roman CYR" w:eastAsiaTheme="minorEastAsia" w:hAnsi="Times New Roman CYR" w:cs="Times New Roman CYR"/>
    </w:rPr>
  </w:style>
  <w:style w:type="paragraph" w:customStyle="1" w:styleId="aff6">
    <w:name w:val="Прижатый влево"/>
    <w:basedOn w:val="a"/>
    <w:next w:val="a"/>
    <w:uiPriority w:val="99"/>
    <w:rsid w:val="00C61DB0"/>
    <w:pPr>
      <w:widowControl w:val="0"/>
      <w:autoSpaceDE w:val="0"/>
      <w:autoSpaceDN w:val="0"/>
      <w:adjustRightInd w:val="0"/>
    </w:pPr>
    <w:rPr>
      <w:rFonts w:ascii="Times New Roman CYR" w:eastAsiaTheme="minorEastAsia" w:hAnsi="Times New Roman CYR" w:cs="Times New Roman CYR"/>
    </w:rPr>
  </w:style>
  <w:style w:type="paragraph" w:customStyle="1" w:styleId="1a">
    <w:name w:val="Основной текст1"/>
    <w:basedOn w:val="a"/>
    <w:link w:val="aff7"/>
    <w:qFormat/>
    <w:rsid w:val="00612A2A"/>
    <w:pPr>
      <w:suppressAutoHyphens/>
      <w:spacing w:line="252" w:lineRule="auto"/>
      <w:ind w:firstLine="400"/>
    </w:pPr>
    <w:rPr>
      <w:sz w:val="26"/>
      <w:szCs w:val="26"/>
    </w:rPr>
  </w:style>
  <w:style w:type="character" w:customStyle="1" w:styleId="aff7">
    <w:name w:val="Основной текст_"/>
    <w:basedOn w:val="a1"/>
    <w:link w:val="1a"/>
    <w:rsid w:val="0040681A"/>
    <w:rPr>
      <w:rFonts w:ascii="Times New Roman" w:eastAsia="Times New Roman"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54152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268F6-D3F1-4B46-A9C9-99C909D3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5412</Words>
  <Characters>30854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2025-12-17T13:50:00Z</cp:lastPrinted>
  <dcterms:created xsi:type="dcterms:W3CDTF">2025-12-11T06:14:00Z</dcterms:created>
  <dcterms:modified xsi:type="dcterms:W3CDTF">2025-12-22T16:03:00Z</dcterms:modified>
</cp:coreProperties>
</file>